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C35D2" w:rsidRPr="009A0AC2" w:rsidRDefault="005C35D2" w:rsidP="005C35D2">
      <w:pPr>
        <w:spacing w:line="360" w:lineRule="auto"/>
        <w:jc w:val="center"/>
        <w:rPr>
          <w:b/>
        </w:rPr>
      </w:pPr>
      <w:bookmarkStart w:id="0" w:name="_GoBack"/>
      <w:bookmarkEnd w:id="0"/>
      <w:r>
        <w:rPr>
          <w:b/>
          <w:smallCaps/>
        </w:rPr>
        <w:t>Kaposv</w:t>
      </w:r>
      <w:r w:rsidRPr="00CE0AAA">
        <w:rPr>
          <w:b/>
          <w:smallCaps/>
        </w:rPr>
        <w:t>ári Egyetem</w:t>
      </w:r>
    </w:p>
    <w:p w:rsidR="005C35D2" w:rsidRPr="00CE0AAA" w:rsidRDefault="005C35D2" w:rsidP="005C35D2">
      <w:pPr>
        <w:jc w:val="center"/>
        <w:rPr>
          <w:b/>
        </w:rPr>
      </w:pPr>
      <w:r w:rsidRPr="00CE0AAA">
        <w:rPr>
          <w:b/>
        </w:rPr>
        <w:t>Pedagógiai Kar</w:t>
      </w:r>
    </w:p>
    <w:p w:rsidR="005C35D2" w:rsidRPr="00CE0AAA" w:rsidRDefault="005C35D2" w:rsidP="005C35D2">
      <w:pPr>
        <w:jc w:val="center"/>
        <w:rPr>
          <w:b/>
          <w:sz w:val="28"/>
          <w:szCs w:val="28"/>
        </w:rPr>
      </w:pPr>
    </w:p>
    <w:p w:rsidR="005C35D2" w:rsidRPr="00CE0AAA" w:rsidRDefault="005C35D2" w:rsidP="005C35D2">
      <w:pPr>
        <w:jc w:val="center"/>
        <w:rPr>
          <w:b/>
          <w:sz w:val="32"/>
        </w:rPr>
      </w:pPr>
    </w:p>
    <w:p w:rsidR="005C35D2" w:rsidRPr="00CE0AAA" w:rsidRDefault="005C35D2" w:rsidP="005C35D2">
      <w:pPr>
        <w:jc w:val="center"/>
        <w:rPr>
          <w:b/>
        </w:rPr>
      </w:pPr>
      <w:r w:rsidRPr="00CE0AAA">
        <w:rPr>
          <w:b/>
        </w:rPr>
        <w:t>ÚTMUTATÓ SZAKMAI GYAKORLATHOZ</w:t>
      </w:r>
    </w:p>
    <w:p w:rsidR="005C35D2" w:rsidRPr="00CE0AAA" w:rsidRDefault="005C35D2" w:rsidP="005C35D2">
      <w:pPr>
        <w:jc w:val="center"/>
        <w:rPr>
          <w:b/>
        </w:rPr>
      </w:pPr>
    </w:p>
    <w:p w:rsidR="005C35D2" w:rsidRPr="00CE0AAA" w:rsidRDefault="005C35D2" w:rsidP="005C35D2">
      <w:pPr>
        <w:spacing w:line="360" w:lineRule="auto"/>
        <w:jc w:val="center"/>
        <w:rPr>
          <w:b/>
          <w:caps/>
        </w:rPr>
      </w:pPr>
      <w:r w:rsidRPr="00CE0AAA">
        <w:rPr>
          <w:b/>
          <w:color w:val="000000"/>
        </w:rPr>
        <w:t xml:space="preserve">Csecsemő- és </w:t>
      </w:r>
      <w:r>
        <w:rPr>
          <w:b/>
          <w:color w:val="000000"/>
        </w:rPr>
        <w:t>kis</w:t>
      </w:r>
      <w:r w:rsidRPr="00CE0AAA">
        <w:rPr>
          <w:b/>
          <w:color w:val="000000"/>
        </w:rPr>
        <w:t>gyermeknevelő</w:t>
      </w:r>
    </w:p>
    <w:p w:rsidR="005C35D2" w:rsidRPr="00CE0AAA" w:rsidRDefault="005C35D2" w:rsidP="005C35D2">
      <w:pPr>
        <w:spacing w:line="360" w:lineRule="auto"/>
        <w:jc w:val="center"/>
        <w:rPr>
          <w:b/>
          <w:caps/>
        </w:rPr>
      </w:pPr>
      <w:r>
        <w:rPr>
          <w:b/>
        </w:rPr>
        <w:t>f</w:t>
      </w:r>
      <w:r w:rsidRPr="00CE0AAA">
        <w:rPr>
          <w:b/>
        </w:rPr>
        <w:t>első</w:t>
      </w:r>
      <w:r>
        <w:rPr>
          <w:b/>
        </w:rPr>
        <w:t>oktatási</w:t>
      </w:r>
      <w:r w:rsidRPr="00CE0AAA">
        <w:rPr>
          <w:b/>
        </w:rPr>
        <w:t xml:space="preserve"> szakképzés</w:t>
      </w:r>
    </w:p>
    <w:p w:rsidR="005C35D2" w:rsidRPr="00CE0AAA" w:rsidRDefault="005C35D2" w:rsidP="005C35D2">
      <w:pPr>
        <w:jc w:val="center"/>
        <w:rPr>
          <w:b/>
          <w:sz w:val="16"/>
          <w:szCs w:val="16"/>
        </w:rPr>
      </w:pPr>
    </w:p>
    <w:p w:rsidR="005C35D2" w:rsidRPr="00CE0AAA" w:rsidRDefault="00FF6BDC" w:rsidP="005C35D2">
      <w:pPr>
        <w:jc w:val="center"/>
        <w:rPr>
          <w:b/>
        </w:rPr>
      </w:pPr>
      <w:r>
        <w:rPr>
          <w:b/>
        </w:rPr>
        <w:t>Levelező</w:t>
      </w:r>
      <w:r w:rsidR="005C35D2" w:rsidRPr="00CE0AAA">
        <w:rPr>
          <w:b/>
        </w:rPr>
        <w:t xml:space="preserve"> munkarend </w:t>
      </w:r>
    </w:p>
    <w:p w:rsidR="005C35D2" w:rsidRPr="00CE0AAA" w:rsidRDefault="005C35D2" w:rsidP="005C35D2">
      <w:pPr>
        <w:jc w:val="center"/>
        <w:rPr>
          <w:b/>
        </w:rPr>
      </w:pPr>
    </w:p>
    <w:p w:rsidR="005C35D2" w:rsidRDefault="005C35D2" w:rsidP="005C35D2">
      <w:pPr>
        <w:jc w:val="center"/>
        <w:rPr>
          <w:b/>
        </w:rPr>
      </w:pPr>
    </w:p>
    <w:p w:rsidR="005C35D2" w:rsidRDefault="005C35D2" w:rsidP="005C35D2">
      <w:pPr>
        <w:jc w:val="center"/>
        <w:rPr>
          <w:b/>
        </w:rPr>
      </w:pPr>
    </w:p>
    <w:p w:rsidR="005C35D2" w:rsidRDefault="005C35D2" w:rsidP="005C35D2">
      <w:pPr>
        <w:jc w:val="center"/>
        <w:rPr>
          <w:b/>
        </w:rPr>
      </w:pPr>
    </w:p>
    <w:p w:rsidR="005C35D2" w:rsidRDefault="005C35D2" w:rsidP="005C35D2">
      <w:pPr>
        <w:jc w:val="center"/>
        <w:rPr>
          <w:b/>
        </w:rPr>
      </w:pPr>
    </w:p>
    <w:p w:rsidR="005C35D2" w:rsidRPr="00CE0AAA" w:rsidRDefault="005C35D2" w:rsidP="005C35D2">
      <w:pPr>
        <w:jc w:val="center"/>
        <w:rPr>
          <w:b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6"/>
      </w:tblGrid>
      <w:tr w:rsidR="005C35D2" w:rsidRPr="00CE0AAA" w:rsidTr="00FF6BDC">
        <w:trPr>
          <w:jc w:val="center"/>
        </w:trPr>
        <w:tc>
          <w:tcPr>
            <w:tcW w:w="4606" w:type="dxa"/>
          </w:tcPr>
          <w:p w:rsidR="005C35D2" w:rsidRPr="00CE0AAA" w:rsidRDefault="005C35D2" w:rsidP="00FF6BDC">
            <w:pPr>
              <w:rPr>
                <w:sz w:val="20"/>
                <w:szCs w:val="20"/>
              </w:rPr>
            </w:pPr>
            <w:r w:rsidRPr="00CE0AAA">
              <w:rPr>
                <w:b/>
                <w:sz w:val="20"/>
                <w:szCs w:val="20"/>
              </w:rPr>
              <w:t xml:space="preserve">Képzésfelelős: </w:t>
            </w:r>
            <w:r>
              <w:rPr>
                <w:sz w:val="20"/>
                <w:szCs w:val="20"/>
              </w:rPr>
              <w:t>Szombathelyiné Dr. Nyitrai Ágnes</w:t>
            </w:r>
          </w:p>
          <w:p w:rsidR="005C35D2" w:rsidRPr="00CE0AAA" w:rsidRDefault="005C35D2" w:rsidP="00FF6BDC">
            <w:pPr>
              <w:ind w:firstLine="1742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főiskolai tanár</w:t>
            </w:r>
          </w:p>
        </w:tc>
      </w:tr>
      <w:tr w:rsidR="005C35D2" w:rsidRPr="00CE0AAA" w:rsidTr="00FF6BDC">
        <w:trPr>
          <w:jc w:val="center"/>
        </w:trPr>
        <w:tc>
          <w:tcPr>
            <w:tcW w:w="4606" w:type="dxa"/>
          </w:tcPr>
          <w:p w:rsidR="005C35D2" w:rsidRPr="00CE0AAA" w:rsidRDefault="005C35D2" w:rsidP="005377E8">
            <w:pPr>
              <w:ind w:left="1034" w:hanging="1034"/>
              <w:rPr>
                <w:b/>
                <w:sz w:val="20"/>
                <w:szCs w:val="20"/>
              </w:rPr>
            </w:pPr>
            <w:r w:rsidRPr="00CE0AAA">
              <w:rPr>
                <w:b/>
                <w:sz w:val="20"/>
                <w:szCs w:val="20"/>
              </w:rPr>
              <w:t>Készítette:</w:t>
            </w:r>
            <w:r>
              <w:rPr>
                <w:b/>
                <w:sz w:val="20"/>
                <w:szCs w:val="20"/>
              </w:rPr>
              <w:t xml:space="preserve"> </w:t>
            </w:r>
            <w:r w:rsidR="005377E8" w:rsidRPr="005377E8">
              <w:rPr>
                <w:sz w:val="20"/>
                <w:szCs w:val="20"/>
              </w:rPr>
              <w:t>a</w:t>
            </w:r>
            <w:r w:rsidR="005377E8">
              <w:rPr>
                <w:b/>
                <w:sz w:val="20"/>
                <w:szCs w:val="20"/>
              </w:rPr>
              <w:t xml:space="preserve"> </w:t>
            </w:r>
            <w:r w:rsidRPr="00CE0AAA">
              <w:rPr>
                <w:sz w:val="20"/>
                <w:szCs w:val="20"/>
              </w:rPr>
              <w:t>Merczel Sándorné</w:t>
            </w:r>
            <w:r w:rsidR="005377E8">
              <w:rPr>
                <w:sz w:val="20"/>
                <w:szCs w:val="20"/>
              </w:rPr>
              <w:t xml:space="preserve"> és </w:t>
            </w:r>
            <w:r w:rsidRPr="00CE0AAA">
              <w:rPr>
                <w:sz w:val="20"/>
                <w:szCs w:val="20"/>
              </w:rPr>
              <w:t>Windné Balogh Zsuzsanna</w:t>
            </w:r>
            <w:r w:rsidR="005377E8">
              <w:rPr>
                <w:sz w:val="20"/>
                <w:szCs w:val="20"/>
              </w:rPr>
              <w:t xml:space="preserve"> által korábban készített Útmutató felhasználásával Szombathelyiné Dr. Nyitrai Ágnes</w:t>
            </w:r>
          </w:p>
        </w:tc>
      </w:tr>
    </w:tbl>
    <w:p w:rsidR="005C35D2" w:rsidRPr="00CE0AAA" w:rsidRDefault="005C35D2" w:rsidP="005C35D2">
      <w:pPr>
        <w:jc w:val="center"/>
      </w:pPr>
    </w:p>
    <w:p w:rsidR="005C35D2" w:rsidRDefault="005C35D2" w:rsidP="005C35D2">
      <w:pPr>
        <w:jc w:val="center"/>
      </w:pPr>
    </w:p>
    <w:p w:rsidR="005C35D2" w:rsidRDefault="005C35D2" w:rsidP="005C35D2">
      <w:pPr>
        <w:jc w:val="center"/>
      </w:pPr>
    </w:p>
    <w:p w:rsidR="005C35D2" w:rsidRDefault="005C35D2" w:rsidP="005C35D2">
      <w:pPr>
        <w:jc w:val="center"/>
      </w:pPr>
    </w:p>
    <w:p w:rsidR="005C35D2" w:rsidRPr="00CE0AAA" w:rsidRDefault="005C35D2" w:rsidP="005C35D2">
      <w:pPr>
        <w:jc w:val="center"/>
      </w:pPr>
    </w:p>
    <w:p w:rsidR="005C35D2" w:rsidRPr="00CE0AAA" w:rsidRDefault="005C35D2" w:rsidP="005C35D2">
      <w:pPr>
        <w:jc w:val="center"/>
        <w:rPr>
          <w:b/>
          <w:color w:val="000000"/>
        </w:rPr>
      </w:pPr>
      <w:r w:rsidRPr="00CE0AAA">
        <w:rPr>
          <w:b/>
          <w:color w:val="000000"/>
        </w:rPr>
        <w:t>Figyelem!</w:t>
      </w:r>
    </w:p>
    <w:p w:rsidR="005C35D2" w:rsidRPr="00CE0AAA" w:rsidRDefault="005C35D2" w:rsidP="005C35D2">
      <w:pPr>
        <w:jc w:val="both"/>
        <w:rPr>
          <w:color w:val="000000"/>
        </w:rPr>
      </w:pPr>
    </w:p>
    <w:p w:rsidR="005C35D2" w:rsidRPr="00CE0AAA" w:rsidRDefault="005C35D2" w:rsidP="005C35D2">
      <w:pPr>
        <w:jc w:val="both"/>
        <w:rPr>
          <w:color w:val="000000"/>
          <w:sz w:val="18"/>
          <w:szCs w:val="18"/>
        </w:rPr>
      </w:pPr>
      <w:r w:rsidRPr="00CE0AAA">
        <w:rPr>
          <w:color w:val="000000"/>
          <w:sz w:val="18"/>
          <w:szCs w:val="18"/>
        </w:rPr>
        <w:t>Ezt a füzetet a tanulmányok alatt meg kell őrizni! Az abszolutórium megszerzés</w:t>
      </w:r>
      <w:r>
        <w:rPr>
          <w:color w:val="000000"/>
          <w:sz w:val="18"/>
          <w:szCs w:val="18"/>
        </w:rPr>
        <w:t>éhez</w:t>
      </w:r>
      <w:r w:rsidRPr="00CE0AAA">
        <w:rPr>
          <w:color w:val="000000"/>
          <w:sz w:val="18"/>
          <w:szCs w:val="18"/>
        </w:rPr>
        <w:t xml:space="preserve"> le kell adni a Központi Tanulmányi Irodába!</w:t>
      </w:r>
    </w:p>
    <w:p w:rsidR="005C35D2" w:rsidRPr="00CE0AAA" w:rsidRDefault="005C35D2" w:rsidP="005C35D2">
      <w:pPr>
        <w:jc w:val="both"/>
        <w:rPr>
          <w:color w:val="000000"/>
          <w:sz w:val="18"/>
          <w:szCs w:val="18"/>
        </w:rPr>
      </w:pPr>
      <w:r w:rsidRPr="00CE0AAA">
        <w:rPr>
          <w:color w:val="000000"/>
          <w:sz w:val="18"/>
          <w:szCs w:val="18"/>
        </w:rPr>
        <w:t>Felhívjuk a figyelmet</w:t>
      </w:r>
      <w:r w:rsidR="005377E8">
        <w:rPr>
          <w:color w:val="000000"/>
          <w:sz w:val="18"/>
          <w:szCs w:val="18"/>
        </w:rPr>
        <w:t xml:space="preserve"> arra</w:t>
      </w:r>
      <w:r w:rsidRPr="00CE0AAA">
        <w:rPr>
          <w:color w:val="000000"/>
          <w:sz w:val="18"/>
          <w:szCs w:val="18"/>
        </w:rPr>
        <w:t>,</w:t>
      </w:r>
      <w:r w:rsidR="005377E8">
        <w:rPr>
          <w:color w:val="000000"/>
          <w:sz w:val="18"/>
          <w:szCs w:val="18"/>
        </w:rPr>
        <w:t xml:space="preserve"> hogy</w:t>
      </w:r>
      <w:r w:rsidRPr="00CE0AAA">
        <w:rPr>
          <w:color w:val="000000"/>
          <w:sz w:val="18"/>
          <w:szCs w:val="18"/>
        </w:rPr>
        <w:t xml:space="preserve"> a füzet vezetésekor fel kell tüntetni a gyakorlatok kódszámát és elnevezését is!</w:t>
      </w:r>
    </w:p>
    <w:p w:rsidR="005C35D2" w:rsidRDefault="005C35D2" w:rsidP="005C35D2">
      <w:pPr>
        <w:jc w:val="both"/>
        <w:rPr>
          <w:color w:val="000000"/>
          <w:sz w:val="18"/>
          <w:szCs w:val="18"/>
        </w:rPr>
      </w:pPr>
      <w:r w:rsidRPr="00CE0AAA">
        <w:rPr>
          <w:color w:val="000000"/>
          <w:sz w:val="18"/>
          <w:szCs w:val="18"/>
        </w:rPr>
        <w:t xml:space="preserve">A gyakorlatok tartalmi leírása az egyes képzések szerint az egyetem honlapján (www.ke.hu) is megtekinthető. </w:t>
      </w:r>
    </w:p>
    <w:p w:rsidR="005377E8" w:rsidRPr="009153B8" w:rsidRDefault="005C35D2" w:rsidP="005377E8">
      <w:pPr>
        <w:jc w:val="center"/>
        <w:rPr>
          <w:rFonts w:ascii="Bookman Old Style" w:hAnsi="Bookman Old Style"/>
          <w:b/>
          <w:sz w:val="22"/>
          <w:szCs w:val="22"/>
        </w:rPr>
      </w:pPr>
      <w:r w:rsidRPr="00CE0AAA">
        <w:rPr>
          <w:b/>
          <w:bCs/>
          <w:sz w:val="28"/>
          <w:szCs w:val="28"/>
        </w:rPr>
        <w:br w:type="page"/>
      </w:r>
      <w:r w:rsidR="005377E8" w:rsidRPr="009153B8">
        <w:rPr>
          <w:rFonts w:ascii="Bookman Old Style" w:hAnsi="Bookman Old Style"/>
          <w:b/>
          <w:sz w:val="22"/>
          <w:szCs w:val="22"/>
        </w:rPr>
        <w:lastRenderedPageBreak/>
        <w:t>Személyi adatok</w:t>
      </w: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  <w:r>
        <w:rPr>
          <w:rFonts w:ascii="Bookman Old Style" w:hAnsi="Bookman Old Style"/>
          <w:noProof/>
          <w:sz w:val="20"/>
          <w:szCs w:val="20"/>
          <w:u w:val="single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15AD5" wp14:editId="79369017">
                <wp:simplePos x="0" y="0"/>
                <wp:positionH relativeFrom="column">
                  <wp:align>center</wp:align>
                </wp:positionH>
                <wp:positionV relativeFrom="paragraph">
                  <wp:posOffset>67945</wp:posOffset>
                </wp:positionV>
                <wp:extent cx="1654810" cy="1671320"/>
                <wp:effectExtent l="9525" t="10795" r="12065" b="133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810" cy="167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6A2D" w:rsidRDefault="00D26A2D" w:rsidP="005377E8">
                            <w:pPr>
                              <w:jc w:val="center"/>
                            </w:pPr>
                          </w:p>
                          <w:p w:rsidR="00D26A2D" w:rsidRDefault="00D26A2D" w:rsidP="005377E8">
                            <w:pPr>
                              <w:jc w:val="center"/>
                            </w:pPr>
                          </w:p>
                          <w:p w:rsidR="00D26A2D" w:rsidRDefault="00D26A2D" w:rsidP="005377E8">
                            <w:pPr>
                              <w:jc w:val="center"/>
                            </w:pPr>
                          </w:p>
                          <w:p w:rsidR="00D26A2D" w:rsidRDefault="00D26A2D" w:rsidP="005377E8">
                            <w:pPr>
                              <w:jc w:val="center"/>
                            </w:pPr>
                            <w:r>
                              <w:t>Fénykép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F15A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.35pt;width:130.3pt;height:131.6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">
                <v:textbox>
                  <w:txbxContent>
                    <w:p w:rsidR="00D26A2D" w:rsidRDefault="00D26A2D" w:rsidP="005377E8">
                      <w:pPr>
                        <w:jc w:val="center"/>
                      </w:pPr>
                    </w:p>
                    <w:p w:rsidR="00D26A2D" w:rsidRDefault="00D26A2D" w:rsidP="005377E8">
                      <w:pPr>
                        <w:jc w:val="center"/>
                      </w:pPr>
                    </w:p>
                    <w:p w:rsidR="00D26A2D" w:rsidRDefault="00D26A2D" w:rsidP="005377E8">
                      <w:pPr>
                        <w:jc w:val="center"/>
                      </w:pPr>
                    </w:p>
                    <w:p w:rsidR="00D26A2D" w:rsidRDefault="00D26A2D" w:rsidP="005377E8">
                      <w:pPr>
                        <w:jc w:val="center"/>
                      </w:pPr>
                      <w:r>
                        <w:t>Fénykép helye</w:t>
                      </w:r>
                    </w:p>
                  </w:txbxContent>
                </v:textbox>
              </v:shape>
            </w:pict>
          </mc:Fallback>
        </mc:AlternateContent>
      </w: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377E8" w:rsidRPr="000D568B" w:rsidRDefault="005377E8" w:rsidP="005377E8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Név</w:t>
      </w:r>
      <w:r>
        <w:rPr>
          <w:rFonts w:ascii="Bookman Old Style" w:hAnsi="Bookman Old Style"/>
          <w:b/>
          <w:sz w:val="20"/>
          <w:szCs w:val="20"/>
        </w:rPr>
        <w:t xml:space="preserve"> és NEPTUN-kód</w:t>
      </w:r>
      <w:r w:rsidRPr="000D568B">
        <w:rPr>
          <w:rFonts w:ascii="Bookman Old Style" w:hAnsi="Bookman Old Style"/>
          <w:sz w:val="20"/>
          <w:szCs w:val="20"/>
        </w:rPr>
        <w:t xml:space="preserve">: </w:t>
      </w:r>
      <w:r>
        <w:rPr>
          <w:rFonts w:ascii="Bookman Old Style" w:hAnsi="Bookman Old Style"/>
          <w:sz w:val="20"/>
          <w:szCs w:val="20"/>
        </w:rPr>
        <w:t>…………………………………………………</w:t>
      </w:r>
      <w:r w:rsidRPr="000D568B">
        <w:rPr>
          <w:rFonts w:ascii="Bookman Old Style" w:hAnsi="Bookman Old Style"/>
          <w:sz w:val="20"/>
          <w:szCs w:val="20"/>
        </w:rPr>
        <w:t>…..</w:t>
      </w:r>
    </w:p>
    <w:p w:rsidR="005377E8" w:rsidRPr="000D568B" w:rsidRDefault="005377E8" w:rsidP="005377E8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5377E8" w:rsidRPr="000D568B" w:rsidRDefault="005377E8" w:rsidP="005377E8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Szak</w:t>
      </w:r>
      <w:r w:rsidRPr="000D568B">
        <w:rPr>
          <w:rFonts w:ascii="Bookman Old Style" w:hAnsi="Bookman Old Style"/>
          <w:sz w:val="20"/>
          <w:szCs w:val="20"/>
        </w:rPr>
        <w:t>: ………………………………………………………</w:t>
      </w:r>
      <w:r>
        <w:rPr>
          <w:rFonts w:ascii="Bookman Old Style" w:hAnsi="Bookman Old Style"/>
          <w:sz w:val="20"/>
          <w:szCs w:val="20"/>
        </w:rPr>
        <w:t>.</w:t>
      </w:r>
      <w:r w:rsidRPr="000D568B">
        <w:rPr>
          <w:rFonts w:ascii="Bookman Old Style" w:hAnsi="Bookman Old Style"/>
          <w:sz w:val="20"/>
          <w:szCs w:val="20"/>
        </w:rPr>
        <w:t>…………………</w:t>
      </w:r>
    </w:p>
    <w:p w:rsidR="005377E8" w:rsidRPr="000D568B" w:rsidRDefault="005377E8" w:rsidP="005377E8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5377E8" w:rsidRPr="000D568B" w:rsidRDefault="005377E8" w:rsidP="005377E8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Munkarend</w:t>
      </w:r>
      <w:r w:rsidRPr="000D568B">
        <w:rPr>
          <w:rFonts w:ascii="Bookman Old Style" w:hAnsi="Bookman Old Style"/>
          <w:sz w:val="20"/>
          <w:szCs w:val="20"/>
        </w:rPr>
        <w:t>: ……………………………………</w:t>
      </w:r>
      <w:r>
        <w:rPr>
          <w:rFonts w:ascii="Bookman Old Style" w:hAnsi="Bookman Old Style"/>
          <w:sz w:val="20"/>
          <w:szCs w:val="20"/>
        </w:rPr>
        <w:t>…….</w:t>
      </w:r>
      <w:r w:rsidRPr="000D568B">
        <w:rPr>
          <w:rFonts w:ascii="Bookman Old Style" w:hAnsi="Bookman Old Style"/>
          <w:sz w:val="20"/>
          <w:szCs w:val="20"/>
        </w:rPr>
        <w:t>……</w:t>
      </w:r>
      <w:r>
        <w:rPr>
          <w:rFonts w:ascii="Bookman Old Style" w:hAnsi="Bookman Old Style"/>
          <w:sz w:val="20"/>
          <w:szCs w:val="20"/>
        </w:rPr>
        <w:t>.</w:t>
      </w:r>
      <w:r w:rsidRPr="000D568B">
        <w:rPr>
          <w:rFonts w:ascii="Bookman Old Style" w:hAnsi="Bookman Old Style"/>
          <w:sz w:val="20"/>
          <w:szCs w:val="20"/>
        </w:rPr>
        <w:t>……………….</w:t>
      </w:r>
    </w:p>
    <w:p w:rsidR="005377E8" w:rsidRPr="000D568B" w:rsidRDefault="005377E8" w:rsidP="005377E8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5377E8" w:rsidRPr="000D568B" w:rsidRDefault="005377E8" w:rsidP="005377E8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Állandó lakcím</w:t>
      </w:r>
      <w:r w:rsidRPr="000D568B">
        <w:rPr>
          <w:rFonts w:ascii="Bookman Old Style" w:hAnsi="Bookman Old Style"/>
          <w:sz w:val="20"/>
          <w:szCs w:val="20"/>
        </w:rPr>
        <w:t>: …………………………………………</w:t>
      </w:r>
      <w:r>
        <w:rPr>
          <w:rFonts w:ascii="Bookman Old Style" w:hAnsi="Bookman Old Style"/>
          <w:sz w:val="20"/>
          <w:szCs w:val="20"/>
        </w:rPr>
        <w:t>.</w:t>
      </w:r>
      <w:r w:rsidRPr="000D568B">
        <w:rPr>
          <w:rFonts w:ascii="Bookman Old Style" w:hAnsi="Bookman Old Style"/>
          <w:sz w:val="20"/>
          <w:szCs w:val="20"/>
        </w:rPr>
        <w:t>………………...</w:t>
      </w:r>
    </w:p>
    <w:p w:rsidR="005377E8" w:rsidRPr="000D568B" w:rsidRDefault="005377E8" w:rsidP="005377E8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5377E8" w:rsidRPr="000D568B" w:rsidRDefault="005377E8" w:rsidP="005377E8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Ideiglenes lakcím</w:t>
      </w:r>
      <w:r w:rsidRPr="000D568B">
        <w:rPr>
          <w:rFonts w:ascii="Bookman Old Style" w:hAnsi="Bookman Old Style"/>
          <w:sz w:val="20"/>
          <w:szCs w:val="20"/>
        </w:rPr>
        <w:t>: …………………………………………</w:t>
      </w:r>
      <w:r>
        <w:rPr>
          <w:rFonts w:ascii="Bookman Old Style" w:hAnsi="Bookman Old Style"/>
          <w:sz w:val="20"/>
          <w:szCs w:val="20"/>
        </w:rPr>
        <w:t>.</w:t>
      </w:r>
      <w:r w:rsidRPr="000D568B">
        <w:rPr>
          <w:rFonts w:ascii="Bookman Old Style" w:hAnsi="Bookman Old Style"/>
          <w:sz w:val="20"/>
          <w:szCs w:val="20"/>
        </w:rPr>
        <w:t>……………..</w:t>
      </w:r>
    </w:p>
    <w:p w:rsidR="005377E8" w:rsidRPr="000D568B" w:rsidRDefault="005377E8" w:rsidP="005377E8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5377E8" w:rsidRPr="000D568B" w:rsidRDefault="005377E8" w:rsidP="005377E8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Telefonszám</w:t>
      </w:r>
      <w:r w:rsidRPr="000D568B">
        <w:rPr>
          <w:rFonts w:ascii="Bookman Old Style" w:hAnsi="Bookman Old Style"/>
          <w:sz w:val="20"/>
          <w:szCs w:val="20"/>
        </w:rPr>
        <w:t>: ……………………………………………………………….</w:t>
      </w:r>
    </w:p>
    <w:p w:rsidR="005377E8" w:rsidRPr="000D568B" w:rsidRDefault="005377E8" w:rsidP="005377E8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5377E8" w:rsidRDefault="005377E8" w:rsidP="005377E8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D568B">
        <w:rPr>
          <w:rFonts w:ascii="Bookman Old Style" w:hAnsi="Bookman Old Style"/>
          <w:b/>
          <w:sz w:val="20"/>
          <w:szCs w:val="20"/>
        </w:rPr>
        <w:t>E-mail</w:t>
      </w:r>
      <w:r w:rsidRPr="000D568B">
        <w:rPr>
          <w:rFonts w:ascii="Bookman Old Style" w:hAnsi="Bookman Old Style"/>
          <w:sz w:val="20"/>
          <w:szCs w:val="20"/>
        </w:rPr>
        <w:t>: ………………………………………………………………</w:t>
      </w:r>
      <w:r>
        <w:rPr>
          <w:rFonts w:ascii="Bookman Old Style" w:hAnsi="Bookman Old Style"/>
          <w:sz w:val="20"/>
          <w:szCs w:val="20"/>
        </w:rPr>
        <w:t>.</w:t>
      </w:r>
      <w:r w:rsidRPr="000D568B">
        <w:rPr>
          <w:rFonts w:ascii="Bookman Old Style" w:hAnsi="Bookman Old Style"/>
          <w:sz w:val="20"/>
          <w:szCs w:val="20"/>
        </w:rPr>
        <w:t>……….</w:t>
      </w:r>
    </w:p>
    <w:p w:rsidR="005377E8" w:rsidRDefault="005377E8" w:rsidP="005377E8">
      <w:pPr>
        <w:jc w:val="both"/>
        <w:rPr>
          <w:rFonts w:ascii="Bookman Old Style" w:hAnsi="Bookman Old Style"/>
          <w:b/>
          <w:sz w:val="20"/>
          <w:szCs w:val="20"/>
        </w:rPr>
      </w:pPr>
    </w:p>
    <w:p w:rsidR="005377E8" w:rsidRPr="0059529C" w:rsidRDefault="005377E8" w:rsidP="005377E8">
      <w:pPr>
        <w:jc w:val="both"/>
        <w:rPr>
          <w:rFonts w:ascii="Bookman Old Style" w:hAnsi="Bookman Old Style"/>
          <w:b/>
          <w:sz w:val="20"/>
          <w:szCs w:val="20"/>
        </w:rPr>
      </w:pPr>
      <w:r w:rsidRPr="0059529C">
        <w:rPr>
          <w:rFonts w:ascii="Bookman Old Style" w:hAnsi="Bookman Old Style"/>
          <w:b/>
          <w:sz w:val="20"/>
          <w:szCs w:val="20"/>
        </w:rPr>
        <w:t>Érvényesítve:</w:t>
      </w: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377E8" w:rsidRDefault="005377E8" w:rsidP="005377E8">
      <w:pPr>
        <w:jc w:val="both"/>
        <w:rPr>
          <w:rFonts w:ascii="Bookman Old Style" w:hAnsi="Bookman Old Style"/>
          <w:sz w:val="20"/>
          <w:szCs w:val="20"/>
          <w:u w:val="single"/>
        </w:rPr>
      </w:pPr>
    </w:p>
    <w:p w:rsidR="005377E8" w:rsidRDefault="005377E8" w:rsidP="005377E8">
      <w:pPr>
        <w:ind w:firstLine="284"/>
        <w:jc w:val="both"/>
        <w:rPr>
          <w:rFonts w:ascii="Bookman Old Style" w:hAnsi="Bookman Old Style"/>
          <w:b/>
          <w:sz w:val="20"/>
          <w:szCs w:val="20"/>
        </w:rPr>
      </w:pPr>
      <w:r w:rsidRPr="0059529C">
        <w:rPr>
          <w:rFonts w:ascii="Bookman Old Style" w:hAnsi="Bookman Old Style"/>
          <w:sz w:val="20"/>
          <w:szCs w:val="20"/>
        </w:rPr>
        <w:t xml:space="preserve">dátum: </w:t>
      </w:r>
      <w:r>
        <w:rPr>
          <w:rFonts w:ascii="Bookman Old Style" w:hAnsi="Bookman Old Style"/>
          <w:sz w:val="20"/>
          <w:szCs w:val="20"/>
        </w:rPr>
        <w:t>………………</w:t>
      </w:r>
      <w:r>
        <w:rPr>
          <w:rFonts w:ascii="Bookman Old Style" w:hAnsi="Bookman Old Style"/>
          <w:sz w:val="20"/>
          <w:szCs w:val="20"/>
        </w:rPr>
        <w:tab/>
      </w:r>
      <w:r w:rsidRPr="0059529C">
        <w:rPr>
          <w:rFonts w:ascii="Bookman Old Style" w:hAnsi="Bookman Old Style"/>
          <w:sz w:val="20"/>
          <w:szCs w:val="20"/>
        </w:rPr>
        <w:t xml:space="preserve">PH. </w:t>
      </w:r>
      <w:r>
        <w:rPr>
          <w:rFonts w:ascii="Bookman Old Style" w:hAnsi="Bookman Old Style"/>
          <w:sz w:val="20"/>
          <w:szCs w:val="20"/>
        </w:rPr>
        <w:tab/>
        <w:t xml:space="preserve">    </w:t>
      </w:r>
      <w:r w:rsidRPr="0059529C">
        <w:rPr>
          <w:rFonts w:ascii="Bookman Old Style" w:hAnsi="Bookman Old Style"/>
          <w:sz w:val="20"/>
          <w:szCs w:val="20"/>
        </w:rPr>
        <w:t>aláírás</w:t>
      </w:r>
      <w:r>
        <w:rPr>
          <w:rFonts w:ascii="Bookman Old Style" w:hAnsi="Bookman Old Style"/>
          <w:sz w:val="20"/>
          <w:szCs w:val="20"/>
        </w:rPr>
        <w:t>: ……………….…….</w:t>
      </w:r>
    </w:p>
    <w:p w:rsidR="005C35D2" w:rsidRPr="0083713F" w:rsidRDefault="005C35D2" w:rsidP="005377E8">
      <w:pPr>
        <w:spacing w:after="200" w:line="276" w:lineRule="auto"/>
        <w:jc w:val="center"/>
        <w:rPr>
          <w:b/>
        </w:rPr>
      </w:pPr>
      <w:r>
        <w:rPr>
          <w:b/>
        </w:rPr>
        <w:br w:type="page"/>
      </w:r>
      <w:r w:rsidRPr="0083713F">
        <w:rPr>
          <w:b/>
        </w:rPr>
        <w:lastRenderedPageBreak/>
        <w:t>A szakmai gyakorlatok óra- és vizsgaterve</w:t>
      </w:r>
    </w:p>
    <w:p w:rsidR="005C35D2" w:rsidRPr="00CE0AAA" w:rsidRDefault="005C35D2" w:rsidP="005C35D2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"/>
        <w:gridCol w:w="1636"/>
        <w:gridCol w:w="850"/>
        <w:gridCol w:w="851"/>
        <w:gridCol w:w="850"/>
        <w:gridCol w:w="709"/>
        <w:gridCol w:w="835"/>
      </w:tblGrid>
      <w:tr w:rsidR="005377E8" w:rsidRPr="00CE0AAA" w:rsidTr="009B5C89">
        <w:tc>
          <w:tcPr>
            <w:tcW w:w="916" w:type="dxa"/>
            <w:tcBorders>
              <w:left w:val="single" w:sz="8" w:space="0" w:color="auto"/>
              <w:bottom w:val="nil"/>
            </w:tcBorders>
            <w:vAlign w:val="center"/>
          </w:tcPr>
          <w:p w:rsidR="005377E8" w:rsidRPr="00CE0AAA" w:rsidRDefault="005377E8" w:rsidP="005377E8">
            <w:pPr>
              <w:spacing w:before="120" w:after="120"/>
              <w:ind w:right="-70"/>
              <w:rPr>
                <w:b/>
                <w:i/>
                <w:sz w:val="16"/>
                <w:szCs w:val="16"/>
              </w:rPr>
            </w:pPr>
            <w:r w:rsidRPr="00CE0AAA">
              <w:rPr>
                <w:b/>
                <w:i/>
                <w:sz w:val="16"/>
                <w:szCs w:val="16"/>
              </w:rPr>
              <w:t xml:space="preserve">Kód: </w:t>
            </w:r>
            <w:r>
              <w:rPr>
                <w:b/>
                <w:i/>
                <w:sz w:val="16"/>
                <w:szCs w:val="16"/>
              </w:rPr>
              <w:t>2FPPS1</w:t>
            </w:r>
          </w:p>
        </w:tc>
        <w:tc>
          <w:tcPr>
            <w:tcW w:w="1636" w:type="dxa"/>
            <w:tcBorders>
              <w:bottom w:val="nil"/>
            </w:tcBorders>
            <w:vAlign w:val="center"/>
          </w:tcPr>
          <w:p w:rsidR="005377E8" w:rsidRPr="00CE0AAA" w:rsidRDefault="005377E8" w:rsidP="00FF6BDC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CE0AAA">
              <w:rPr>
                <w:b/>
                <w:i/>
                <w:sz w:val="16"/>
                <w:szCs w:val="16"/>
              </w:rPr>
              <w:t>Képzési forma</w:t>
            </w:r>
          </w:p>
        </w:tc>
        <w:tc>
          <w:tcPr>
            <w:tcW w:w="850" w:type="dxa"/>
            <w:tcBorders>
              <w:bottom w:val="nil"/>
            </w:tcBorders>
          </w:tcPr>
          <w:p w:rsidR="005377E8" w:rsidRPr="00CE0AAA" w:rsidRDefault="005377E8" w:rsidP="00FF6BDC">
            <w:pPr>
              <w:spacing w:before="240" w:after="120"/>
              <w:rPr>
                <w:b/>
                <w:i/>
                <w:sz w:val="16"/>
                <w:szCs w:val="16"/>
              </w:rPr>
            </w:pPr>
            <w:r w:rsidRPr="00CE0AAA">
              <w:rPr>
                <w:b/>
                <w:i/>
                <w:sz w:val="16"/>
                <w:szCs w:val="16"/>
              </w:rPr>
              <w:t>Helyszín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5377E8" w:rsidRPr="00CE0AAA" w:rsidRDefault="005377E8" w:rsidP="00FF6BDC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CE0AAA">
              <w:rPr>
                <w:b/>
                <w:i/>
                <w:sz w:val="16"/>
                <w:szCs w:val="16"/>
              </w:rPr>
              <w:t>Félévi óraszám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5377E8" w:rsidRPr="00CE0AAA" w:rsidRDefault="005377E8" w:rsidP="00FF6BDC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CE0AAA">
              <w:rPr>
                <w:b/>
                <w:i/>
                <w:sz w:val="16"/>
                <w:szCs w:val="16"/>
              </w:rPr>
              <w:t>Kredit érték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5377E8" w:rsidRPr="00CE0AAA" w:rsidRDefault="005377E8" w:rsidP="00FF6BDC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 w:rsidRPr="00CE0AAA">
              <w:rPr>
                <w:b/>
                <w:i/>
                <w:sz w:val="16"/>
                <w:szCs w:val="16"/>
              </w:rPr>
              <w:t>Státusz</w:t>
            </w:r>
          </w:p>
        </w:tc>
        <w:tc>
          <w:tcPr>
            <w:tcW w:w="835" w:type="dxa"/>
            <w:tcBorders>
              <w:bottom w:val="nil"/>
              <w:right w:val="single" w:sz="8" w:space="0" w:color="auto"/>
            </w:tcBorders>
            <w:vAlign w:val="center"/>
          </w:tcPr>
          <w:p w:rsidR="005377E8" w:rsidRPr="00CE0AAA" w:rsidRDefault="009B5C89" w:rsidP="009B5C89">
            <w:pPr>
              <w:spacing w:before="120" w:after="120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Javasolt szemeszer</w:t>
            </w:r>
          </w:p>
        </w:tc>
      </w:tr>
      <w:tr w:rsidR="005377E8" w:rsidRPr="00CE0AAA" w:rsidTr="009B5C89">
        <w:trPr>
          <w:trHeight w:val="567"/>
        </w:trPr>
        <w:tc>
          <w:tcPr>
            <w:tcW w:w="916" w:type="dxa"/>
            <w:tcBorders>
              <w:left w:val="single" w:sz="8" w:space="0" w:color="auto"/>
              <w:bottom w:val="nil"/>
            </w:tcBorders>
          </w:tcPr>
          <w:p w:rsidR="005377E8" w:rsidRPr="005377E8" w:rsidRDefault="005377E8" w:rsidP="00FF6BDC">
            <w:pPr>
              <w:spacing w:before="60" w:after="60"/>
              <w:ind w:right="-70"/>
              <w:rPr>
                <w:sz w:val="16"/>
                <w:szCs w:val="16"/>
              </w:rPr>
            </w:pPr>
            <w:r w:rsidRPr="005377E8">
              <w:rPr>
                <w:sz w:val="16"/>
                <w:szCs w:val="16"/>
              </w:rPr>
              <w:t>EG100000</w:t>
            </w:r>
          </w:p>
        </w:tc>
        <w:tc>
          <w:tcPr>
            <w:tcW w:w="1636" w:type="dxa"/>
            <w:tcBorders>
              <w:bottom w:val="nil"/>
            </w:tcBorders>
          </w:tcPr>
          <w:p w:rsidR="005377E8" w:rsidRPr="00CE0AAA" w:rsidRDefault="005377E8" w:rsidP="00FF6BDC">
            <w:pPr>
              <w:spacing w:before="60" w:after="60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 xml:space="preserve">Egyéni gyakorlat </w:t>
            </w:r>
            <w:r>
              <w:rPr>
                <w:sz w:val="16"/>
                <w:szCs w:val="16"/>
              </w:rPr>
              <w:t>1</w:t>
            </w:r>
            <w:r w:rsidRPr="00CE0AAA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50" w:type="dxa"/>
            <w:tcBorders>
              <w:bottom w:val="nil"/>
            </w:tcBorders>
          </w:tcPr>
          <w:p w:rsidR="005377E8" w:rsidRPr="00CE0AAA" w:rsidRDefault="005377E8" w:rsidP="00FF6BDC">
            <w:pPr>
              <w:spacing w:before="60" w:after="60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Bölcsőde</w:t>
            </w:r>
          </w:p>
        </w:tc>
        <w:tc>
          <w:tcPr>
            <w:tcW w:w="851" w:type="dxa"/>
            <w:tcBorders>
              <w:bottom w:val="nil"/>
            </w:tcBorders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Pr="00CE0AAA">
              <w:rPr>
                <w:sz w:val="16"/>
                <w:szCs w:val="16"/>
              </w:rPr>
              <w:t xml:space="preserve"> gyj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bottom w:val="nil"/>
            </w:tcBorders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bottom w:val="nil"/>
            </w:tcBorders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K</w:t>
            </w:r>
          </w:p>
        </w:tc>
        <w:tc>
          <w:tcPr>
            <w:tcW w:w="835" w:type="dxa"/>
            <w:tcBorders>
              <w:bottom w:val="nil"/>
              <w:right w:val="single" w:sz="8" w:space="0" w:color="auto"/>
            </w:tcBorders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1.</w:t>
            </w:r>
          </w:p>
        </w:tc>
      </w:tr>
      <w:tr w:rsidR="005377E8" w:rsidRPr="00CE0AAA" w:rsidTr="009B5C89">
        <w:trPr>
          <w:trHeight w:val="567"/>
        </w:trPr>
        <w:tc>
          <w:tcPr>
            <w:tcW w:w="916" w:type="dxa"/>
            <w:tcBorders>
              <w:left w:val="single" w:sz="8" w:space="0" w:color="auto"/>
              <w:bottom w:val="single" w:sz="4" w:space="0" w:color="auto"/>
            </w:tcBorders>
          </w:tcPr>
          <w:p w:rsidR="005377E8" w:rsidRPr="00CE0AAA" w:rsidRDefault="005377E8" w:rsidP="005377E8">
            <w:pPr>
              <w:spacing w:before="60" w:after="60"/>
              <w:ind w:right="-70"/>
              <w:rPr>
                <w:sz w:val="16"/>
                <w:szCs w:val="16"/>
              </w:rPr>
            </w:pPr>
            <w:r w:rsidRPr="005377E8">
              <w:rPr>
                <w:sz w:val="16"/>
                <w:szCs w:val="16"/>
              </w:rPr>
              <w:t>EG</w:t>
            </w:r>
            <w:r>
              <w:rPr>
                <w:sz w:val="16"/>
                <w:szCs w:val="16"/>
              </w:rPr>
              <w:t>2</w:t>
            </w:r>
            <w:r w:rsidRPr="005377E8">
              <w:rPr>
                <w:sz w:val="16"/>
                <w:szCs w:val="16"/>
              </w:rPr>
              <w:t>00000</w:t>
            </w: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5377E8" w:rsidRPr="00CE0AAA" w:rsidRDefault="005377E8" w:rsidP="00FF6BDC">
            <w:pPr>
              <w:spacing w:before="60" w:after="60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 xml:space="preserve">Egyéni gyakorlat </w:t>
            </w:r>
            <w:r>
              <w:rPr>
                <w:sz w:val="16"/>
                <w:szCs w:val="16"/>
              </w:rPr>
              <w:t>2</w:t>
            </w:r>
            <w:r w:rsidRPr="00CE0AAA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377E8" w:rsidRPr="00CE0AAA" w:rsidRDefault="005377E8" w:rsidP="00FF6BDC">
            <w:pPr>
              <w:spacing w:before="60" w:after="60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Bölcsőde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Pr="00CE0AAA">
              <w:rPr>
                <w:sz w:val="16"/>
                <w:szCs w:val="16"/>
              </w:rPr>
              <w:t xml:space="preserve"> gyj5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K</w:t>
            </w:r>
          </w:p>
        </w:tc>
        <w:tc>
          <w:tcPr>
            <w:tcW w:w="835" w:type="dxa"/>
            <w:tcBorders>
              <w:bottom w:val="single" w:sz="4" w:space="0" w:color="auto"/>
              <w:right w:val="single" w:sz="8" w:space="0" w:color="auto"/>
            </w:tcBorders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2.</w:t>
            </w:r>
          </w:p>
        </w:tc>
      </w:tr>
      <w:tr w:rsidR="005377E8" w:rsidRPr="00CE0AAA" w:rsidTr="009B5C89">
        <w:trPr>
          <w:trHeight w:val="567"/>
        </w:trPr>
        <w:tc>
          <w:tcPr>
            <w:tcW w:w="916" w:type="dxa"/>
            <w:tcBorders>
              <w:top w:val="nil"/>
              <w:left w:val="single" w:sz="8" w:space="0" w:color="auto"/>
              <w:bottom w:val="nil"/>
            </w:tcBorders>
          </w:tcPr>
          <w:p w:rsidR="005377E8" w:rsidRPr="00CE0AAA" w:rsidRDefault="005377E8" w:rsidP="00FF6BDC">
            <w:pPr>
              <w:spacing w:before="60" w:after="60"/>
              <w:ind w:right="-70"/>
              <w:rPr>
                <w:sz w:val="16"/>
                <w:szCs w:val="16"/>
              </w:rPr>
            </w:pPr>
            <w:r w:rsidRPr="005377E8">
              <w:rPr>
                <w:sz w:val="16"/>
                <w:szCs w:val="16"/>
              </w:rPr>
              <w:t>EG</w:t>
            </w:r>
            <w:r>
              <w:rPr>
                <w:sz w:val="16"/>
                <w:szCs w:val="16"/>
              </w:rPr>
              <w:t>3</w:t>
            </w:r>
            <w:r w:rsidRPr="005377E8">
              <w:rPr>
                <w:sz w:val="16"/>
                <w:szCs w:val="16"/>
              </w:rPr>
              <w:t>00000</w:t>
            </w:r>
          </w:p>
        </w:tc>
        <w:tc>
          <w:tcPr>
            <w:tcW w:w="1636" w:type="dxa"/>
            <w:tcBorders>
              <w:top w:val="nil"/>
              <w:bottom w:val="nil"/>
            </w:tcBorders>
          </w:tcPr>
          <w:p w:rsidR="005377E8" w:rsidRPr="00CE0AAA" w:rsidRDefault="005377E8" w:rsidP="00FF6BDC">
            <w:pPr>
              <w:spacing w:before="60" w:after="60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 xml:space="preserve">Egyéni gyakorlat </w:t>
            </w:r>
            <w:r>
              <w:rPr>
                <w:sz w:val="16"/>
                <w:szCs w:val="16"/>
              </w:rPr>
              <w:t>3</w:t>
            </w:r>
            <w:r w:rsidRPr="00CE0AAA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377E8" w:rsidRPr="00CE0AAA" w:rsidRDefault="005377E8" w:rsidP="00FF6BDC">
            <w:pPr>
              <w:spacing w:before="60" w:after="60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Bölcsőde</w:t>
            </w:r>
          </w:p>
          <w:p w:rsidR="005377E8" w:rsidRPr="00CE0AAA" w:rsidRDefault="005377E8" w:rsidP="00FF6BDC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Pr="00CE0AAA">
              <w:rPr>
                <w:sz w:val="16"/>
                <w:szCs w:val="16"/>
              </w:rPr>
              <w:t xml:space="preserve"> gyj5</w:t>
            </w:r>
          </w:p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K</w:t>
            </w:r>
          </w:p>
        </w:tc>
        <w:tc>
          <w:tcPr>
            <w:tcW w:w="835" w:type="dxa"/>
            <w:tcBorders>
              <w:top w:val="nil"/>
              <w:bottom w:val="nil"/>
              <w:right w:val="single" w:sz="8" w:space="0" w:color="auto"/>
            </w:tcBorders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3.</w:t>
            </w:r>
          </w:p>
        </w:tc>
      </w:tr>
      <w:tr w:rsidR="005377E8" w:rsidRPr="00CE0AAA" w:rsidTr="009B5C89">
        <w:trPr>
          <w:trHeight w:val="567"/>
        </w:trPr>
        <w:tc>
          <w:tcPr>
            <w:tcW w:w="916" w:type="dxa"/>
          </w:tcPr>
          <w:p w:rsidR="005377E8" w:rsidRPr="00CE0AAA" w:rsidRDefault="005377E8" w:rsidP="00FF6BDC">
            <w:pPr>
              <w:spacing w:before="60" w:after="60"/>
              <w:ind w:right="-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CG10000</w:t>
            </w:r>
          </w:p>
        </w:tc>
        <w:tc>
          <w:tcPr>
            <w:tcW w:w="1636" w:type="dxa"/>
          </w:tcPr>
          <w:p w:rsidR="005377E8" w:rsidRPr="00CE0AAA" w:rsidRDefault="005377E8" w:rsidP="00FF6BDC">
            <w:pPr>
              <w:spacing w:before="60" w:after="60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 xml:space="preserve">Csoportos gyak. </w:t>
            </w:r>
            <w:r>
              <w:rPr>
                <w:sz w:val="16"/>
                <w:szCs w:val="16"/>
              </w:rPr>
              <w:t>1</w:t>
            </w:r>
            <w:r w:rsidRPr="00CE0AAA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:rsidR="005377E8" w:rsidRPr="00CE0AAA" w:rsidRDefault="005377E8" w:rsidP="00FF6BDC">
            <w:pPr>
              <w:spacing w:before="60" w:after="60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Óvoda</w:t>
            </w:r>
          </w:p>
        </w:tc>
        <w:tc>
          <w:tcPr>
            <w:tcW w:w="851" w:type="dxa"/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8</w:t>
            </w:r>
            <w:r w:rsidRPr="00CE0AAA">
              <w:rPr>
                <w:sz w:val="16"/>
                <w:szCs w:val="16"/>
              </w:rPr>
              <w:t xml:space="preserve"> gyj</w:t>
            </w:r>
            <w:r>
              <w:rPr>
                <w:sz w:val="16"/>
                <w:szCs w:val="16"/>
              </w:rPr>
              <w:t>5</w:t>
            </w:r>
            <w:r w:rsidRPr="00CE0AAA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K</w:t>
            </w:r>
          </w:p>
        </w:tc>
        <w:tc>
          <w:tcPr>
            <w:tcW w:w="835" w:type="dxa"/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1.</w:t>
            </w:r>
          </w:p>
        </w:tc>
      </w:tr>
      <w:tr w:rsidR="005377E8" w:rsidRPr="00CE0AAA" w:rsidTr="009B5C89">
        <w:trPr>
          <w:trHeight w:val="567"/>
        </w:trPr>
        <w:tc>
          <w:tcPr>
            <w:tcW w:w="916" w:type="dxa"/>
          </w:tcPr>
          <w:p w:rsidR="005377E8" w:rsidRPr="00CE0AAA" w:rsidRDefault="005377E8" w:rsidP="005377E8">
            <w:pPr>
              <w:spacing w:before="60" w:after="60"/>
              <w:ind w:right="-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CG20000</w:t>
            </w:r>
          </w:p>
        </w:tc>
        <w:tc>
          <w:tcPr>
            <w:tcW w:w="1636" w:type="dxa"/>
          </w:tcPr>
          <w:p w:rsidR="005377E8" w:rsidRPr="00CE0AAA" w:rsidRDefault="005377E8" w:rsidP="00FF6BDC">
            <w:pPr>
              <w:spacing w:before="60" w:after="60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 xml:space="preserve">Csoportos gyak. </w:t>
            </w:r>
            <w:r>
              <w:rPr>
                <w:sz w:val="16"/>
                <w:szCs w:val="16"/>
              </w:rPr>
              <w:t>2</w:t>
            </w:r>
            <w:r w:rsidRPr="00CE0AAA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:rsidR="005377E8" w:rsidRPr="00CE0AAA" w:rsidRDefault="005377E8" w:rsidP="00FF6BDC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Speciális bölcsőde</w:t>
            </w:r>
          </w:p>
        </w:tc>
        <w:tc>
          <w:tcPr>
            <w:tcW w:w="851" w:type="dxa"/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8</w:t>
            </w:r>
            <w:r w:rsidRPr="00CE0AAA">
              <w:rPr>
                <w:sz w:val="16"/>
                <w:szCs w:val="16"/>
              </w:rPr>
              <w:t xml:space="preserve"> gyj5 </w:t>
            </w:r>
          </w:p>
        </w:tc>
        <w:tc>
          <w:tcPr>
            <w:tcW w:w="850" w:type="dxa"/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K</w:t>
            </w:r>
          </w:p>
        </w:tc>
        <w:tc>
          <w:tcPr>
            <w:tcW w:w="835" w:type="dxa"/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2.</w:t>
            </w:r>
          </w:p>
        </w:tc>
      </w:tr>
      <w:tr w:rsidR="005377E8" w:rsidRPr="00CE0AAA" w:rsidTr="009B5C89">
        <w:trPr>
          <w:trHeight w:val="567"/>
        </w:trPr>
        <w:tc>
          <w:tcPr>
            <w:tcW w:w="916" w:type="dxa"/>
          </w:tcPr>
          <w:p w:rsidR="005377E8" w:rsidRPr="00CE0AAA" w:rsidRDefault="005377E8" w:rsidP="005377E8">
            <w:pPr>
              <w:spacing w:before="60" w:after="60"/>
              <w:ind w:right="-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CG30000</w:t>
            </w:r>
          </w:p>
        </w:tc>
        <w:tc>
          <w:tcPr>
            <w:tcW w:w="1636" w:type="dxa"/>
          </w:tcPr>
          <w:p w:rsidR="005377E8" w:rsidRPr="00CE0AAA" w:rsidRDefault="005377E8" w:rsidP="00FF6BDC">
            <w:pPr>
              <w:spacing w:before="60" w:after="60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Csoportos gyak.</w:t>
            </w:r>
            <w:r>
              <w:rPr>
                <w:sz w:val="16"/>
                <w:szCs w:val="16"/>
              </w:rPr>
              <w:t xml:space="preserve"> 3</w:t>
            </w:r>
            <w:r w:rsidRPr="00CE0AAA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</w:tcPr>
          <w:p w:rsidR="005377E8" w:rsidRPr="00CE0AAA" w:rsidRDefault="005377E8" w:rsidP="00FF6BDC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Családi napközi</w:t>
            </w:r>
            <w:r w:rsidRPr="00CE0AAA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8</w:t>
            </w:r>
            <w:r w:rsidRPr="00CE0AAA">
              <w:rPr>
                <w:sz w:val="16"/>
                <w:szCs w:val="16"/>
              </w:rPr>
              <w:t xml:space="preserve"> gyj5</w:t>
            </w:r>
          </w:p>
        </w:tc>
        <w:tc>
          <w:tcPr>
            <w:tcW w:w="850" w:type="dxa"/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K</w:t>
            </w:r>
          </w:p>
        </w:tc>
        <w:tc>
          <w:tcPr>
            <w:tcW w:w="835" w:type="dxa"/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3</w:t>
            </w:r>
          </w:p>
        </w:tc>
      </w:tr>
      <w:tr w:rsidR="005377E8" w:rsidRPr="00CE0AAA" w:rsidTr="009B5C89">
        <w:trPr>
          <w:trHeight w:val="567"/>
        </w:trPr>
        <w:tc>
          <w:tcPr>
            <w:tcW w:w="916" w:type="dxa"/>
          </w:tcPr>
          <w:p w:rsidR="005377E8" w:rsidRPr="00CE0AAA" w:rsidRDefault="005377E8" w:rsidP="00FF6BDC">
            <w:pPr>
              <w:spacing w:before="60" w:after="60"/>
              <w:ind w:right="-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ZGY00000</w:t>
            </w:r>
          </w:p>
        </w:tc>
        <w:tc>
          <w:tcPr>
            <w:tcW w:w="1636" w:type="dxa"/>
          </w:tcPr>
          <w:p w:rsidR="005377E8" w:rsidRPr="00CE0AAA" w:rsidRDefault="005377E8" w:rsidP="00FF6BDC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Záró egybefüggő szakmai gyakorlat (bölcsőde)</w:t>
            </w:r>
          </w:p>
        </w:tc>
        <w:tc>
          <w:tcPr>
            <w:tcW w:w="850" w:type="dxa"/>
          </w:tcPr>
          <w:p w:rsidR="005377E8" w:rsidRPr="00CE0AAA" w:rsidRDefault="005377E8" w:rsidP="00FF6BDC">
            <w:pPr>
              <w:spacing w:before="60" w:after="60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Bölcsőde</w:t>
            </w:r>
          </w:p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  <w:r w:rsidRPr="00CE0AAA">
              <w:rPr>
                <w:sz w:val="16"/>
                <w:szCs w:val="16"/>
              </w:rPr>
              <w:t xml:space="preserve"> gyj5</w:t>
            </w:r>
          </w:p>
        </w:tc>
        <w:tc>
          <w:tcPr>
            <w:tcW w:w="850" w:type="dxa"/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K</w:t>
            </w:r>
          </w:p>
        </w:tc>
        <w:tc>
          <w:tcPr>
            <w:tcW w:w="835" w:type="dxa"/>
          </w:tcPr>
          <w:p w:rsidR="005377E8" w:rsidRPr="00CE0AAA" w:rsidRDefault="005377E8" w:rsidP="00FF6BDC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CE0AAA">
              <w:rPr>
                <w:sz w:val="16"/>
                <w:szCs w:val="16"/>
              </w:rPr>
              <w:t>4.</w:t>
            </w:r>
          </w:p>
        </w:tc>
      </w:tr>
    </w:tbl>
    <w:p w:rsidR="005C35D2" w:rsidRDefault="005C35D2" w:rsidP="005C35D2">
      <w:pPr>
        <w:rPr>
          <w:b/>
        </w:rPr>
      </w:pPr>
    </w:p>
    <w:p w:rsidR="00A71ADF" w:rsidRPr="005377E8" w:rsidRDefault="005377E8" w:rsidP="005C35D2">
      <w:pPr>
        <w:rPr>
          <w:sz w:val="20"/>
          <w:szCs w:val="20"/>
        </w:rPr>
      </w:pPr>
      <w:r w:rsidRPr="005377E8">
        <w:rPr>
          <w:sz w:val="20"/>
          <w:szCs w:val="20"/>
        </w:rPr>
        <w:t>Az előfeltételeket a mintatanterv tartalmazza.</w:t>
      </w:r>
    </w:p>
    <w:p w:rsidR="005377E8" w:rsidRDefault="005377E8" w:rsidP="005C35D2">
      <w:pPr>
        <w:rPr>
          <w:b/>
        </w:rPr>
      </w:pPr>
    </w:p>
    <w:p w:rsidR="005C35D2" w:rsidRPr="0060695E" w:rsidRDefault="005C35D2" w:rsidP="005C35D2">
      <w:pPr>
        <w:jc w:val="both"/>
        <w:rPr>
          <w:b/>
          <w:sz w:val="20"/>
          <w:szCs w:val="20"/>
        </w:rPr>
      </w:pPr>
      <w:r w:rsidRPr="0060695E">
        <w:rPr>
          <w:b/>
          <w:sz w:val="20"/>
          <w:szCs w:val="20"/>
        </w:rPr>
        <w:t xml:space="preserve">A gyakorlati képzés célja és feladata a </w:t>
      </w:r>
      <w:r w:rsidR="005377E8" w:rsidRPr="0060695E">
        <w:rPr>
          <w:b/>
          <w:sz w:val="20"/>
          <w:szCs w:val="20"/>
        </w:rPr>
        <w:t xml:space="preserve">hallgatók </w:t>
      </w:r>
      <w:r w:rsidRPr="0060695E">
        <w:rPr>
          <w:b/>
          <w:sz w:val="20"/>
          <w:szCs w:val="20"/>
        </w:rPr>
        <w:t>felkészítésében</w:t>
      </w:r>
    </w:p>
    <w:p w:rsidR="005C35D2" w:rsidRPr="0083713F" w:rsidRDefault="005C35D2" w:rsidP="005C35D2">
      <w:pPr>
        <w:numPr>
          <w:ilvl w:val="0"/>
          <w:numId w:val="127"/>
        </w:numPr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Hozzájárulni a szakmai gyakorlat oldaláról olyan kisgyermeknevelők képzéséhez, akik elméletileg megalapozott ismeretek, készségek és képességek birtokában alkalmasak a 0-3 éves gyermek tudatos nevelésére, fejlődésének elősegítésére, </w:t>
      </w:r>
      <w:r w:rsidR="005377E8">
        <w:rPr>
          <w:sz w:val="20"/>
          <w:szCs w:val="20"/>
        </w:rPr>
        <w:t>az egyetemes és nemzeti értékek és</w:t>
      </w:r>
      <w:r w:rsidRPr="0083713F">
        <w:rPr>
          <w:sz w:val="20"/>
          <w:szCs w:val="20"/>
        </w:rPr>
        <w:t xml:space="preserve"> erkölcsi normák közvetítésére.</w:t>
      </w:r>
    </w:p>
    <w:p w:rsidR="005C35D2" w:rsidRPr="0083713F" w:rsidRDefault="00470A13" w:rsidP="005C35D2">
      <w:pPr>
        <w:numPr>
          <w:ilvl w:val="0"/>
          <w:numId w:val="127"/>
        </w:numPr>
        <w:jc w:val="both"/>
        <w:rPr>
          <w:b/>
        </w:rPr>
      </w:pPr>
      <w:r w:rsidRPr="00470A13">
        <w:rPr>
          <w:sz w:val="20"/>
          <w:szCs w:val="20"/>
        </w:rPr>
        <w:t>A csecsemő- és kisgyermeknevelő jelöltek váljanak alkalmassá a bölcsőde funkcióinak megvalósítására.</w:t>
      </w:r>
      <w:r w:rsidR="005C35D2" w:rsidRPr="0083713F">
        <w:rPr>
          <w:sz w:val="20"/>
          <w:szCs w:val="20"/>
        </w:rPr>
        <w:t xml:space="preserve"> A gyakorlat sajátos szervezeti formái biztosítsák a tapasztalatszerzést, az ismeretek tudatos alkalmazását, a pedagógusi kompetenciák és az önállóság fokozatos bővülését.</w:t>
      </w:r>
    </w:p>
    <w:p w:rsidR="005C35D2" w:rsidRPr="0060695E" w:rsidRDefault="005C35D2" w:rsidP="005C35D2">
      <w:pPr>
        <w:rPr>
          <w:b/>
          <w:sz w:val="20"/>
          <w:szCs w:val="20"/>
        </w:rPr>
      </w:pPr>
      <w:r>
        <w:rPr>
          <w:b/>
        </w:rPr>
        <w:br w:type="page"/>
      </w:r>
      <w:r w:rsidRPr="0060695E">
        <w:rPr>
          <w:b/>
          <w:sz w:val="20"/>
          <w:szCs w:val="20"/>
        </w:rPr>
        <w:lastRenderedPageBreak/>
        <w:t>A gyakorlatok szervezése</w:t>
      </w:r>
    </w:p>
    <w:p w:rsidR="005C35D2" w:rsidRPr="0083713F" w:rsidRDefault="00470A13" w:rsidP="005C35D2">
      <w:pPr>
        <w:numPr>
          <w:ilvl w:val="0"/>
          <w:numId w:val="128"/>
        </w:numPr>
        <w:jc w:val="both"/>
        <w:rPr>
          <w:sz w:val="20"/>
          <w:szCs w:val="20"/>
        </w:rPr>
      </w:pPr>
      <w:r w:rsidRPr="001C60ED">
        <w:rPr>
          <w:sz w:val="20"/>
          <w:szCs w:val="20"/>
        </w:rPr>
        <w:t>A hallgató saját maga szervezi gyakorlatát. Az egyetem ellenőrzi, hogy a kiválasztott bölcsőde megfelel-e a 230/2012. (VIII. 28.) Kormányrendelet 11. § (4) bekezdésében előírtaknak, azaz a területileg illetékes kereskedelmi</w:t>
      </w:r>
      <w:r>
        <w:rPr>
          <w:sz w:val="20"/>
          <w:szCs w:val="20"/>
        </w:rPr>
        <w:t>-</w:t>
      </w:r>
      <w:r w:rsidRPr="001C60ED">
        <w:rPr>
          <w:sz w:val="20"/>
          <w:szCs w:val="20"/>
        </w:rPr>
        <w:t xml:space="preserve"> és iparkamara nyilvántartásba vette-e.</w:t>
      </w:r>
    </w:p>
    <w:p w:rsidR="005C35D2" w:rsidRPr="0083713F" w:rsidRDefault="005C35D2" w:rsidP="005C35D2">
      <w:pPr>
        <w:numPr>
          <w:ilvl w:val="0"/>
          <w:numId w:val="128"/>
        </w:numPr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Mivel a </w:t>
      </w:r>
      <w:r w:rsidR="00FA1253">
        <w:rPr>
          <w:sz w:val="20"/>
          <w:szCs w:val="20"/>
        </w:rPr>
        <w:t>P</w:t>
      </w:r>
      <w:r w:rsidRPr="0083713F">
        <w:rPr>
          <w:sz w:val="20"/>
          <w:szCs w:val="20"/>
        </w:rPr>
        <w:t xml:space="preserve">edagógiai </w:t>
      </w:r>
      <w:r w:rsidR="00FA1253">
        <w:rPr>
          <w:sz w:val="20"/>
          <w:szCs w:val="20"/>
        </w:rPr>
        <w:t>K</w:t>
      </w:r>
      <w:r w:rsidRPr="0083713F">
        <w:rPr>
          <w:sz w:val="20"/>
          <w:szCs w:val="20"/>
        </w:rPr>
        <w:t xml:space="preserve">ar külön díjazásban részesíti a befogadó intézményt, a gyakorlat teljesítéséről szakmai véleményt kérünk, a megjelenésről írásos igazolást. </w:t>
      </w:r>
    </w:p>
    <w:p w:rsidR="005C35D2" w:rsidRPr="0083713F" w:rsidRDefault="005C35D2" w:rsidP="005C35D2">
      <w:pPr>
        <w:numPr>
          <w:ilvl w:val="0"/>
          <w:numId w:val="128"/>
        </w:numPr>
        <w:jc w:val="both"/>
        <w:rPr>
          <w:sz w:val="20"/>
          <w:szCs w:val="20"/>
        </w:rPr>
      </w:pPr>
      <w:r w:rsidRPr="0083713F">
        <w:rPr>
          <w:sz w:val="20"/>
          <w:szCs w:val="20"/>
        </w:rPr>
        <w:t>Az intézménynek jogában áll a hallgató munkáját észrevételezni, az írásos dokumentumait megtekinteni.</w:t>
      </w:r>
    </w:p>
    <w:p w:rsidR="005C35D2" w:rsidRPr="0083713F" w:rsidRDefault="005C35D2" w:rsidP="005C35D2">
      <w:pPr>
        <w:numPr>
          <w:ilvl w:val="0"/>
          <w:numId w:val="128"/>
        </w:numPr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A gyakorlati munkavégzés során a hallgatók kötelesek a gyakorlóhely munkarendjéhez igazodni, és ott egyetemi hallgatóhoz méltó magatartást tanúsítani. </w:t>
      </w:r>
    </w:p>
    <w:p w:rsidR="005C35D2" w:rsidRPr="0083713F" w:rsidRDefault="005C35D2" w:rsidP="005C35D2">
      <w:pPr>
        <w:rPr>
          <w:b/>
          <w:sz w:val="20"/>
          <w:szCs w:val="20"/>
        </w:rPr>
      </w:pPr>
    </w:p>
    <w:p w:rsidR="005C35D2" w:rsidRPr="0060695E" w:rsidRDefault="005C35D2" w:rsidP="005C35D2">
      <w:pPr>
        <w:rPr>
          <w:sz w:val="20"/>
          <w:szCs w:val="20"/>
        </w:rPr>
      </w:pPr>
      <w:r w:rsidRPr="0060695E">
        <w:rPr>
          <w:b/>
          <w:sz w:val="20"/>
          <w:szCs w:val="20"/>
        </w:rPr>
        <w:t xml:space="preserve">A gyakorlatok szervezeti formái </w:t>
      </w:r>
    </w:p>
    <w:p w:rsidR="005C35D2" w:rsidRPr="0083713F" w:rsidRDefault="005C35D2" w:rsidP="005C35D2">
      <w:pPr>
        <w:numPr>
          <w:ilvl w:val="0"/>
          <w:numId w:val="129"/>
        </w:numPr>
        <w:rPr>
          <w:sz w:val="20"/>
          <w:szCs w:val="20"/>
        </w:rPr>
      </w:pPr>
      <w:r w:rsidRPr="0083713F">
        <w:rPr>
          <w:sz w:val="20"/>
          <w:szCs w:val="20"/>
        </w:rPr>
        <w:t>Egyéni gyakorlatok</w:t>
      </w:r>
    </w:p>
    <w:p w:rsidR="005C35D2" w:rsidRPr="0083713F" w:rsidRDefault="005C35D2" w:rsidP="005C35D2">
      <w:pPr>
        <w:numPr>
          <w:ilvl w:val="0"/>
          <w:numId w:val="129"/>
        </w:numPr>
        <w:rPr>
          <w:sz w:val="20"/>
          <w:szCs w:val="20"/>
        </w:rPr>
      </w:pPr>
      <w:r w:rsidRPr="0083713F">
        <w:rPr>
          <w:sz w:val="20"/>
          <w:szCs w:val="20"/>
        </w:rPr>
        <w:t>Csoportos gyakorlatok</w:t>
      </w:r>
    </w:p>
    <w:p w:rsidR="005C35D2" w:rsidRPr="0083713F" w:rsidRDefault="005C35D2" w:rsidP="005C35D2">
      <w:pPr>
        <w:numPr>
          <w:ilvl w:val="0"/>
          <w:numId w:val="129"/>
        </w:numPr>
        <w:rPr>
          <w:sz w:val="20"/>
          <w:szCs w:val="20"/>
        </w:rPr>
      </w:pPr>
      <w:r w:rsidRPr="0083713F">
        <w:rPr>
          <w:sz w:val="20"/>
          <w:szCs w:val="20"/>
        </w:rPr>
        <w:t>Záró egybefüggő szakmai gyakorlat</w:t>
      </w:r>
    </w:p>
    <w:p w:rsidR="005C35D2" w:rsidRPr="0083713F" w:rsidRDefault="005C35D2" w:rsidP="005C35D2">
      <w:pPr>
        <w:ind w:left="360"/>
        <w:rPr>
          <w:sz w:val="20"/>
          <w:szCs w:val="20"/>
        </w:rPr>
      </w:pPr>
    </w:p>
    <w:p w:rsidR="005C35D2" w:rsidRPr="0060695E" w:rsidRDefault="005C35D2" w:rsidP="005C35D2">
      <w:pPr>
        <w:rPr>
          <w:b/>
          <w:sz w:val="20"/>
          <w:szCs w:val="20"/>
        </w:rPr>
      </w:pPr>
      <w:r w:rsidRPr="0060695E">
        <w:rPr>
          <w:b/>
          <w:sz w:val="20"/>
          <w:szCs w:val="20"/>
        </w:rPr>
        <w:t>A gyakorlatok feladatai</w:t>
      </w:r>
    </w:p>
    <w:p w:rsidR="005C35D2" w:rsidRPr="0083713F" w:rsidRDefault="005C35D2" w:rsidP="005C35D2">
      <w:pPr>
        <w:numPr>
          <w:ilvl w:val="0"/>
          <w:numId w:val="130"/>
        </w:numPr>
        <w:tabs>
          <w:tab w:val="left" w:pos="284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A hallgató a gyakorlati útmutató (továbbiakban: Útmutató) segítségével önállóan értelmezi és végzi gyakorlatát. Annak teljesítéséről írásban számol be a </w:t>
      </w:r>
      <w:r w:rsidR="00FA1253">
        <w:rPr>
          <w:sz w:val="20"/>
          <w:szCs w:val="20"/>
        </w:rPr>
        <w:t>p</w:t>
      </w:r>
      <w:r w:rsidRPr="0083713F">
        <w:rPr>
          <w:sz w:val="20"/>
          <w:szCs w:val="20"/>
        </w:rPr>
        <w:t xml:space="preserve">edagógiai </w:t>
      </w:r>
      <w:r w:rsidR="00FA1253">
        <w:rPr>
          <w:sz w:val="20"/>
          <w:szCs w:val="20"/>
        </w:rPr>
        <w:t>n</w:t>
      </w:r>
      <w:r w:rsidRPr="0083713F">
        <w:rPr>
          <w:sz w:val="20"/>
          <w:szCs w:val="20"/>
        </w:rPr>
        <w:t>aplójában.</w:t>
      </w:r>
      <w:r>
        <w:rPr>
          <w:sz w:val="20"/>
          <w:szCs w:val="20"/>
        </w:rPr>
        <w:t xml:space="preserve"> </w:t>
      </w:r>
      <w:r w:rsidRPr="0083713F">
        <w:rPr>
          <w:sz w:val="20"/>
          <w:szCs w:val="20"/>
        </w:rPr>
        <w:t>Az előírt feladatokat és megfigyelési szempontokat aktualizálja a tényleges csoporthoz, a helyi viszonyokhoz..</w:t>
      </w:r>
    </w:p>
    <w:p w:rsidR="005C35D2" w:rsidRPr="0083713F" w:rsidRDefault="005C35D2" w:rsidP="005C35D2">
      <w:pPr>
        <w:numPr>
          <w:ilvl w:val="0"/>
          <w:numId w:val="130"/>
        </w:numPr>
        <w:tabs>
          <w:tab w:val="left" w:pos="284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A </w:t>
      </w:r>
      <w:r w:rsidR="00FA1253">
        <w:rPr>
          <w:sz w:val="20"/>
          <w:szCs w:val="20"/>
        </w:rPr>
        <w:t>p</w:t>
      </w:r>
      <w:r w:rsidRPr="0083713F">
        <w:rPr>
          <w:sz w:val="20"/>
          <w:szCs w:val="20"/>
        </w:rPr>
        <w:t xml:space="preserve">edagógiai </w:t>
      </w:r>
      <w:r w:rsidR="00FA1253">
        <w:rPr>
          <w:sz w:val="20"/>
          <w:szCs w:val="20"/>
        </w:rPr>
        <w:t>n</w:t>
      </w:r>
      <w:r w:rsidRPr="0083713F">
        <w:rPr>
          <w:sz w:val="20"/>
          <w:szCs w:val="20"/>
        </w:rPr>
        <w:t xml:space="preserve">aplóban elemzően, a szempontokra koncentrálva rögzíti a megfigyelés és önálló munkavégzés tapasztalatait. A </w:t>
      </w:r>
      <w:r w:rsidR="00FA1253">
        <w:rPr>
          <w:sz w:val="20"/>
          <w:szCs w:val="20"/>
        </w:rPr>
        <w:t>n</w:t>
      </w:r>
      <w:r w:rsidRPr="0083713F">
        <w:rPr>
          <w:sz w:val="20"/>
          <w:szCs w:val="20"/>
        </w:rPr>
        <w:t>aplót a gyakorlatvezető oktató által jelzett időpontig eljuttatja az egyetemre.</w:t>
      </w:r>
    </w:p>
    <w:p w:rsidR="005C35D2" w:rsidRPr="0083713F" w:rsidRDefault="005C35D2" w:rsidP="005C35D2">
      <w:pPr>
        <w:numPr>
          <w:ilvl w:val="0"/>
          <w:numId w:val="130"/>
        </w:numPr>
        <w:tabs>
          <w:tab w:val="left" w:pos="284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Az egyes félévekre vonatkozó konkrét feladatokat az Útmutató a továbbiakban részletesen tárgyalja. </w:t>
      </w:r>
    </w:p>
    <w:p w:rsidR="005C35D2" w:rsidRPr="0083713F" w:rsidRDefault="005C35D2" w:rsidP="005C35D2">
      <w:pPr>
        <w:numPr>
          <w:ilvl w:val="0"/>
          <w:numId w:val="130"/>
        </w:numPr>
        <w:tabs>
          <w:tab w:val="left" w:pos="284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>A gyakorlati munkavégzésre való felkészülést évfolyamonként gyakorlatvezető oktató segíti, aki minden szemeszter elején szóbeli tájékoztatót tart, a félév folyamán pedig konzultációs lehetőséget biztosít a felmerülő kérdések megbeszélésére, az értelmezés segítésére.</w:t>
      </w:r>
    </w:p>
    <w:p w:rsidR="005C35D2" w:rsidRPr="0083713F" w:rsidRDefault="005C35D2" w:rsidP="005C35D2">
      <w:pPr>
        <w:numPr>
          <w:ilvl w:val="0"/>
          <w:numId w:val="130"/>
        </w:numPr>
        <w:tabs>
          <w:tab w:val="left" w:pos="284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>A gyakorlóhelyeken a hallgató munkáját a bölcsődei kisgyermeknevelő (a szakvezető óvodapedagógus; családi napközi vezető), illetve az intézmények vezetői és kijelölt munkatársai segítik.</w:t>
      </w:r>
    </w:p>
    <w:p w:rsidR="005C35D2" w:rsidRPr="0083713F" w:rsidRDefault="005C35D2" w:rsidP="005C35D2">
      <w:pPr>
        <w:rPr>
          <w:b/>
          <w:bCs/>
          <w:sz w:val="20"/>
          <w:szCs w:val="20"/>
        </w:rPr>
      </w:pPr>
    </w:p>
    <w:p w:rsidR="005C35D2" w:rsidRDefault="005C35D2" w:rsidP="005C35D2">
      <w:pPr>
        <w:rPr>
          <w:b/>
          <w:bCs/>
        </w:rPr>
      </w:pPr>
    </w:p>
    <w:p w:rsidR="00FA1253" w:rsidRDefault="00FA1253">
      <w:pPr>
        <w:rPr>
          <w:b/>
          <w:bCs/>
        </w:rPr>
      </w:pPr>
      <w:r>
        <w:rPr>
          <w:b/>
          <w:bCs/>
        </w:rPr>
        <w:br w:type="page"/>
      </w:r>
    </w:p>
    <w:p w:rsidR="005C35D2" w:rsidRPr="0060695E" w:rsidRDefault="005C35D2" w:rsidP="005C35D2">
      <w:pPr>
        <w:rPr>
          <w:b/>
          <w:bCs/>
          <w:sz w:val="20"/>
          <w:szCs w:val="20"/>
        </w:rPr>
      </w:pPr>
      <w:r w:rsidRPr="0060695E">
        <w:rPr>
          <w:b/>
          <w:bCs/>
          <w:sz w:val="20"/>
          <w:szCs w:val="20"/>
        </w:rPr>
        <w:lastRenderedPageBreak/>
        <w:t>Írásbeli munka</w:t>
      </w:r>
    </w:p>
    <w:p w:rsidR="005C35D2" w:rsidRPr="0083713F" w:rsidRDefault="005C35D2" w:rsidP="005C35D2">
      <w:pPr>
        <w:rPr>
          <w:b/>
          <w:bCs/>
          <w:sz w:val="20"/>
          <w:szCs w:val="20"/>
        </w:rPr>
      </w:pPr>
    </w:p>
    <w:p w:rsidR="005C35D2" w:rsidRPr="0083713F" w:rsidRDefault="005C35D2" w:rsidP="005C35D2">
      <w:pPr>
        <w:tabs>
          <w:tab w:val="left" w:pos="851"/>
          <w:tab w:val="left" w:pos="5670"/>
        </w:tabs>
        <w:jc w:val="both"/>
        <w:rPr>
          <w:sz w:val="20"/>
          <w:szCs w:val="20"/>
        </w:rPr>
      </w:pPr>
      <w:r w:rsidRPr="0083713F">
        <w:rPr>
          <w:b/>
          <w:i/>
          <w:sz w:val="20"/>
          <w:szCs w:val="20"/>
        </w:rPr>
        <w:t xml:space="preserve">Pedagógiai </w:t>
      </w:r>
      <w:r w:rsidR="00FA1253">
        <w:rPr>
          <w:b/>
          <w:i/>
          <w:sz w:val="20"/>
          <w:szCs w:val="20"/>
        </w:rPr>
        <w:t>n</w:t>
      </w:r>
      <w:r w:rsidRPr="0083713F">
        <w:rPr>
          <w:b/>
          <w:i/>
          <w:sz w:val="20"/>
          <w:szCs w:val="20"/>
        </w:rPr>
        <w:t>apló</w:t>
      </w:r>
      <w:r w:rsidRPr="0083713F">
        <w:rPr>
          <w:sz w:val="20"/>
          <w:szCs w:val="20"/>
        </w:rPr>
        <w:t xml:space="preserve">: arra szolgál, hogy a hallgató </w:t>
      </w:r>
      <w:r w:rsidR="00FA1253">
        <w:rPr>
          <w:sz w:val="20"/>
          <w:szCs w:val="20"/>
        </w:rPr>
        <w:t xml:space="preserve">a </w:t>
      </w:r>
      <w:r w:rsidRPr="0083713F">
        <w:rPr>
          <w:sz w:val="20"/>
          <w:szCs w:val="20"/>
        </w:rPr>
        <w:t>gyakorlata során megfigyelt tapasztalatait, élményeit, pedagógiai eseményeket, helyzeteket, adatokat abban összegyűjtse, leírja, kiegészítve saját észrevételeivel, elemző gondolataival a megfigyelési szempontoknak megfelelően. A pedagógiai napló elkíséri a hallgatót a 2 év folyamán, hiszen folyamatosan ebbe kell jegyeznie a gyakorlattal kapcsolatos megfigyeléseit, elemzéseit.</w:t>
      </w:r>
    </w:p>
    <w:p w:rsidR="005C35D2" w:rsidRPr="0083713F" w:rsidRDefault="005C35D2" w:rsidP="005C35D2">
      <w:pPr>
        <w:tabs>
          <w:tab w:val="left" w:pos="851"/>
          <w:tab w:val="left" w:pos="5670"/>
        </w:tabs>
        <w:ind w:firstLine="284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Saját feljegyzéseinek elkészítéséhez nagyobb alakú füzetet érdemes elkezdeni.</w:t>
      </w:r>
    </w:p>
    <w:p w:rsidR="005C35D2" w:rsidRPr="0083713F" w:rsidRDefault="005C35D2" w:rsidP="005C35D2">
      <w:pPr>
        <w:numPr>
          <w:ilvl w:val="0"/>
          <w:numId w:val="131"/>
        </w:numPr>
        <w:tabs>
          <w:tab w:val="left" w:pos="709"/>
          <w:tab w:val="left" w:pos="851"/>
          <w:tab w:val="left" w:pos="5670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>Célszerű minden megfigyelést az adatok rögzítésével kezdeni: dátum, hol, mikor, kit (kiket), milyen körülmények között figyelt meg.</w:t>
      </w:r>
    </w:p>
    <w:p w:rsidR="005C35D2" w:rsidRPr="0083713F" w:rsidRDefault="005C35D2" w:rsidP="005C35D2">
      <w:pPr>
        <w:numPr>
          <w:ilvl w:val="0"/>
          <w:numId w:val="131"/>
        </w:numPr>
        <w:tabs>
          <w:tab w:val="left" w:pos="709"/>
          <w:tab w:val="left" w:pos="851"/>
          <w:tab w:val="left" w:pos="5670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>A megfigyeléseket érdemes a megadott jegyzőkönyv-mintának megfelelően végezni.</w:t>
      </w:r>
    </w:p>
    <w:p w:rsidR="005C35D2" w:rsidRPr="0083713F" w:rsidRDefault="005C35D2" w:rsidP="005C35D2">
      <w:pPr>
        <w:numPr>
          <w:ilvl w:val="0"/>
          <w:numId w:val="131"/>
        </w:numPr>
        <w:tabs>
          <w:tab w:val="left" w:pos="709"/>
          <w:tab w:val="left" w:pos="851"/>
          <w:tab w:val="left" w:pos="5670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>A tapasztalatok tömör összefoglalását (</w:t>
      </w:r>
      <w:r w:rsidR="00FA1253">
        <w:rPr>
          <w:b/>
          <w:sz w:val="20"/>
          <w:szCs w:val="20"/>
        </w:rPr>
        <w:t>p</w:t>
      </w:r>
      <w:r w:rsidRPr="0083713F">
        <w:rPr>
          <w:b/>
          <w:sz w:val="20"/>
          <w:szCs w:val="20"/>
        </w:rPr>
        <w:t xml:space="preserve">edagógiai </w:t>
      </w:r>
      <w:r w:rsidR="00FA1253">
        <w:rPr>
          <w:b/>
          <w:sz w:val="20"/>
          <w:szCs w:val="20"/>
        </w:rPr>
        <w:t>n</w:t>
      </w:r>
      <w:r w:rsidRPr="0083713F">
        <w:rPr>
          <w:b/>
          <w:sz w:val="20"/>
          <w:szCs w:val="20"/>
        </w:rPr>
        <w:t>apló</w:t>
      </w:r>
      <w:r w:rsidRPr="0083713F">
        <w:rPr>
          <w:sz w:val="20"/>
          <w:szCs w:val="20"/>
        </w:rPr>
        <w:t>) számítógépes szerkesztés után az egyetem részéről kijelölt oktató számára, az Útmutatóban jelzett időpontig, kötelesek leadni.</w:t>
      </w:r>
    </w:p>
    <w:p w:rsidR="005C35D2" w:rsidRPr="0083713F" w:rsidRDefault="005C35D2" w:rsidP="005C35D2">
      <w:pPr>
        <w:numPr>
          <w:ilvl w:val="0"/>
          <w:numId w:val="131"/>
        </w:numPr>
        <w:tabs>
          <w:tab w:val="left" w:pos="709"/>
          <w:tab w:val="left" w:pos="851"/>
          <w:tab w:val="left" w:pos="5670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A bármilyen okból be nem érkező </w:t>
      </w:r>
      <w:r w:rsidR="00FA1253">
        <w:rPr>
          <w:sz w:val="20"/>
          <w:szCs w:val="20"/>
        </w:rPr>
        <w:t>n</w:t>
      </w:r>
      <w:r w:rsidRPr="0083713F">
        <w:rPr>
          <w:sz w:val="20"/>
          <w:szCs w:val="20"/>
        </w:rPr>
        <w:t>aplót a gyakorlatvezető jelzésére 3 napon belül ismételten le kell adni. Ezért javasoljuk, hogy minden írásbeli munkájukról készítsenek másolatot!</w:t>
      </w:r>
    </w:p>
    <w:p w:rsidR="005C35D2" w:rsidRPr="0083713F" w:rsidRDefault="005C35D2" w:rsidP="005C35D2">
      <w:pPr>
        <w:numPr>
          <w:ilvl w:val="12"/>
          <w:numId w:val="0"/>
        </w:numPr>
        <w:tabs>
          <w:tab w:val="left" w:pos="851"/>
          <w:tab w:val="left" w:pos="5670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Használati javaslatok a </w:t>
      </w:r>
      <w:r w:rsidRPr="0083713F">
        <w:rPr>
          <w:b/>
          <w:sz w:val="20"/>
          <w:szCs w:val="20"/>
        </w:rPr>
        <w:t>beadandó</w:t>
      </w:r>
      <w:r w:rsidRPr="0083713F">
        <w:rPr>
          <w:sz w:val="20"/>
          <w:szCs w:val="20"/>
        </w:rPr>
        <w:t xml:space="preserve"> munkákhoz:</w:t>
      </w:r>
    </w:p>
    <w:p w:rsidR="005C35D2" w:rsidRPr="0083713F" w:rsidRDefault="005C35D2" w:rsidP="005C35D2">
      <w:pPr>
        <w:tabs>
          <w:tab w:val="left" w:pos="709"/>
          <w:tab w:val="left" w:pos="5670"/>
        </w:tabs>
        <w:ind w:left="360"/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A </w:t>
      </w:r>
      <w:r w:rsidR="00FA1253">
        <w:rPr>
          <w:sz w:val="20"/>
          <w:szCs w:val="20"/>
        </w:rPr>
        <w:t>p</w:t>
      </w:r>
      <w:r w:rsidRPr="0083713F">
        <w:rPr>
          <w:sz w:val="20"/>
          <w:szCs w:val="20"/>
        </w:rPr>
        <w:t xml:space="preserve">edagógiai </w:t>
      </w:r>
      <w:r w:rsidR="00FA1253">
        <w:rPr>
          <w:sz w:val="20"/>
          <w:szCs w:val="20"/>
        </w:rPr>
        <w:t>n</w:t>
      </w:r>
      <w:r w:rsidRPr="0083713F">
        <w:rPr>
          <w:sz w:val="20"/>
          <w:szCs w:val="20"/>
        </w:rPr>
        <w:t xml:space="preserve">aplót gépelve, tűzőgéppel összekapcsolva, dossziéba rakva tudjuk elfogadni. </w:t>
      </w:r>
    </w:p>
    <w:p w:rsidR="005C35D2" w:rsidRPr="0083713F" w:rsidRDefault="005C35D2" w:rsidP="005C35D2">
      <w:pPr>
        <w:tabs>
          <w:tab w:val="left" w:pos="709"/>
          <w:tab w:val="left" w:pos="5670"/>
        </w:tabs>
        <w:ind w:left="360"/>
        <w:jc w:val="both"/>
        <w:rPr>
          <w:sz w:val="20"/>
          <w:szCs w:val="20"/>
        </w:rPr>
      </w:pPr>
      <w:r w:rsidRPr="0083713F">
        <w:rPr>
          <w:sz w:val="20"/>
          <w:szCs w:val="20"/>
        </w:rPr>
        <w:t xml:space="preserve">A </w:t>
      </w:r>
      <w:r w:rsidR="00FA1253">
        <w:rPr>
          <w:sz w:val="20"/>
          <w:szCs w:val="20"/>
        </w:rPr>
        <w:t>p</w:t>
      </w:r>
      <w:r w:rsidRPr="0083713F">
        <w:rPr>
          <w:sz w:val="20"/>
          <w:szCs w:val="20"/>
        </w:rPr>
        <w:t xml:space="preserve">edagógiai </w:t>
      </w:r>
      <w:r w:rsidR="00FA1253">
        <w:rPr>
          <w:sz w:val="20"/>
          <w:szCs w:val="20"/>
        </w:rPr>
        <w:t>n</w:t>
      </w:r>
      <w:r w:rsidRPr="0083713F">
        <w:rPr>
          <w:sz w:val="20"/>
          <w:szCs w:val="20"/>
        </w:rPr>
        <w:t>apló fedőlapján az alábbi információknak kell szerepelnie:</w:t>
      </w:r>
    </w:p>
    <w:p w:rsidR="005C35D2" w:rsidRPr="0083713F" w:rsidRDefault="005C35D2" w:rsidP="005C35D2">
      <w:pPr>
        <w:numPr>
          <w:ilvl w:val="0"/>
          <w:numId w:val="138"/>
        </w:numPr>
        <w:tabs>
          <w:tab w:val="left" w:pos="993"/>
          <w:tab w:val="left" w:pos="5670"/>
        </w:tabs>
        <w:ind w:hanging="11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Gyakorlatvezető neve:</w:t>
      </w:r>
    </w:p>
    <w:p w:rsidR="005C35D2" w:rsidRPr="0083713F" w:rsidRDefault="005C35D2" w:rsidP="005C35D2">
      <w:pPr>
        <w:numPr>
          <w:ilvl w:val="0"/>
          <w:numId w:val="138"/>
        </w:numPr>
        <w:tabs>
          <w:tab w:val="left" w:pos="993"/>
          <w:tab w:val="left" w:pos="5670"/>
        </w:tabs>
        <w:ind w:hanging="11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Hallgató neve:</w:t>
      </w:r>
    </w:p>
    <w:p w:rsidR="005C35D2" w:rsidRPr="0083713F" w:rsidRDefault="005C35D2" w:rsidP="005C35D2">
      <w:pPr>
        <w:numPr>
          <w:ilvl w:val="0"/>
          <w:numId w:val="138"/>
        </w:numPr>
        <w:tabs>
          <w:tab w:val="left" w:pos="993"/>
          <w:tab w:val="left" w:pos="5670"/>
        </w:tabs>
        <w:ind w:hanging="11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Hallgató csoportja:</w:t>
      </w:r>
    </w:p>
    <w:p w:rsidR="005C35D2" w:rsidRPr="0083713F" w:rsidRDefault="005C35D2" w:rsidP="005C35D2">
      <w:pPr>
        <w:numPr>
          <w:ilvl w:val="0"/>
          <w:numId w:val="138"/>
        </w:numPr>
        <w:tabs>
          <w:tab w:val="left" w:pos="993"/>
          <w:tab w:val="left" w:pos="5670"/>
        </w:tabs>
        <w:ind w:hanging="11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A megfigyelés helyszíne:</w:t>
      </w:r>
    </w:p>
    <w:p w:rsidR="005C35D2" w:rsidRPr="0083713F" w:rsidRDefault="005C35D2" w:rsidP="005C35D2">
      <w:pPr>
        <w:tabs>
          <w:tab w:val="left" w:pos="851"/>
          <w:tab w:val="left" w:pos="5670"/>
        </w:tabs>
        <w:jc w:val="both"/>
        <w:rPr>
          <w:sz w:val="20"/>
          <w:szCs w:val="20"/>
        </w:rPr>
      </w:pPr>
      <w:r w:rsidRPr="0083713F">
        <w:rPr>
          <w:sz w:val="20"/>
          <w:szCs w:val="20"/>
        </w:rPr>
        <w:t>Megfelelő információk hiányában a beérkezett anyagokért nem vállalunk felelősséget!</w:t>
      </w:r>
    </w:p>
    <w:p w:rsidR="005C35D2" w:rsidRPr="0083713F" w:rsidRDefault="005C35D2" w:rsidP="005C35D2">
      <w:pPr>
        <w:tabs>
          <w:tab w:val="left" w:pos="709"/>
          <w:tab w:val="left" w:pos="5670"/>
        </w:tabs>
        <w:ind w:left="360"/>
        <w:jc w:val="both"/>
        <w:rPr>
          <w:sz w:val="20"/>
          <w:szCs w:val="20"/>
        </w:rPr>
      </w:pPr>
      <w:r w:rsidRPr="0083713F">
        <w:rPr>
          <w:b/>
          <w:sz w:val="20"/>
          <w:szCs w:val="20"/>
        </w:rPr>
        <w:t>Formai követelmények</w:t>
      </w:r>
      <w:r w:rsidRPr="0083713F">
        <w:rPr>
          <w:sz w:val="20"/>
          <w:szCs w:val="20"/>
        </w:rPr>
        <w:t>:</w:t>
      </w:r>
    </w:p>
    <w:p w:rsidR="005C35D2" w:rsidRPr="0083713F" w:rsidRDefault="005C35D2" w:rsidP="005C35D2">
      <w:pPr>
        <w:numPr>
          <w:ilvl w:val="0"/>
          <w:numId w:val="135"/>
        </w:numPr>
        <w:tabs>
          <w:tab w:val="left" w:pos="284"/>
          <w:tab w:val="num" w:pos="851"/>
          <w:tab w:val="num" w:pos="1276"/>
        </w:tabs>
        <w:ind w:left="1276" w:hanging="425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Témakörönként különítse el, és logikusan állítsa össze munkáját, hogy jól áttekinthető legyen!</w:t>
      </w:r>
    </w:p>
    <w:p w:rsidR="005C35D2" w:rsidRPr="0083713F" w:rsidRDefault="005C35D2" w:rsidP="005C35D2">
      <w:pPr>
        <w:numPr>
          <w:ilvl w:val="0"/>
          <w:numId w:val="135"/>
        </w:numPr>
        <w:tabs>
          <w:tab w:val="left" w:pos="284"/>
          <w:tab w:val="num" w:pos="851"/>
          <w:tab w:val="num" w:pos="1276"/>
        </w:tabs>
        <w:ind w:left="1276" w:hanging="425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Ügyeljen az esztétikus kivitelezésre. Dolgozzon számítógépen!</w:t>
      </w:r>
    </w:p>
    <w:p w:rsidR="005C35D2" w:rsidRPr="0083713F" w:rsidRDefault="005C35D2" w:rsidP="005C35D2">
      <w:pPr>
        <w:numPr>
          <w:ilvl w:val="0"/>
          <w:numId w:val="135"/>
        </w:numPr>
        <w:tabs>
          <w:tab w:val="left" w:pos="284"/>
          <w:tab w:val="num" w:pos="851"/>
          <w:tab w:val="num" w:pos="1276"/>
        </w:tabs>
        <w:ind w:left="1276" w:hanging="425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Mellékeljen pontos irodalomjegyzéket az oldalszámok megjelölésével!</w:t>
      </w:r>
    </w:p>
    <w:p w:rsidR="005C35D2" w:rsidRPr="0083713F" w:rsidRDefault="005C35D2" w:rsidP="005C35D2">
      <w:pPr>
        <w:numPr>
          <w:ilvl w:val="0"/>
          <w:numId w:val="135"/>
        </w:numPr>
        <w:tabs>
          <w:tab w:val="left" w:pos="284"/>
          <w:tab w:val="num" w:pos="851"/>
          <w:tab w:val="num" w:pos="1276"/>
        </w:tabs>
        <w:ind w:left="1276" w:hanging="425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Csak olyan rövidítéseket alkalmazzon, amelyek az olvasó számára is egyértelműek!</w:t>
      </w:r>
    </w:p>
    <w:p w:rsidR="005C35D2" w:rsidRPr="0083713F" w:rsidRDefault="005C35D2" w:rsidP="005C35D2">
      <w:pPr>
        <w:numPr>
          <w:ilvl w:val="0"/>
          <w:numId w:val="135"/>
        </w:numPr>
        <w:tabs>
          <w:tab w:val="left" w:pos="284"/>
          <w:tab w:val="num" w:pos="851"/>
          <w:tab w:val="num" w:pos="1276"/>
        </w:tabs>
        <w:ind w:left="1276" w:hanging="425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Szakszerűen, egyértelműen fogalmazza meg véleményét!</w:t>
      </w:r>
    </w:p>
    <w:p w:rsidR="005C35D2" w:rsidRPr="0083713F" w:rsidRDefault="005C35D2" w:rsidP="005C35D2">
      <w:pPr>
        <w:numPr>
          <w:ilvl w:val="0"/>
          <w:numId w:val="135"/>
        </w:numPr>
        <w:tabs>
          <w:tab w:val="left" w:pos="284"/>
          <w:tab w:val="num" w:pos="851"/>
          <w:tab w:val="num" w:pos="1276"/>
        </w:tabs>
        <w:ind w:left="1276" w:hanging="425"/>
        <w:jc w:val="both"/>
        <w:rPr>
          <w:sz w:val="20"/>
          <w:szCs w:val="20"/>
        </w:rPr>
      </w:pPr>
      <w:r w:rsidRPr="0083713F">
        <w:rPr>
          <w:sz w:val="20"/>
          <w:szCs w:val="20"/>
        </w:rPr>
        <w:t>Az önmagára vonatkozó információkat is rögzítse!</w:t>
      </w:r>
    </w:p>
    <w:p w:rsidR="001530FD" w:rsidRPr="00FA1253" w:rsidRDefault="005C35D2" w:rsidP="00FA1253">
      <w:pPr>
        <w:numPr>
          <w:ilvl w:val="0"/>
          <w:numId w:val="135"/>
        </w:numPr>
        <w:tabs>
          <w:tab w:val="clear" w:pos="3763"/>
          <w:tab w:val="num" w:pos="1276"/>
        </w:tabs>
        <w:spacing w:line="276" w:lineRule="auto"/>
        <w:ind w:left="1276" w:hanging="425"/>
        <w:rPr>
          <w:b/>
          <w:bCs/>
          <w:sz w:val="20"/>
          <w:szCs w:val="20"/>
        </w:rPr>
      </w:pPr>
      <w:r w:rsidRPr="00FA1253">
        <w:rPr>
          <w:sz w:val="20"/>
          <w:szCs w:val="20"/>
        </w:rPr>
        <w:t xml:space="preserve">Készítsen tartalomjegyzéket! </w:t>
      </w:r>
      <w:r w:rsidR="00CE0AAA" w:rsidRPr="00FA1253">
        <w:rPr>
          <w:b/>
          <w:bCs/>
          <w:sz w:val="28"/>
          <w:szCs w:val="28"/>
        </w:rPr>
        <w:br w:type="page"/>
      </w:r>
    </w:p>
    <w:p w:rsidR="001530FD" w:rsidRPr="00CE0AAA" w:rsidRDefault="001530FD">
      <w:pPr>
        <w:spacing w:line="276" w:lineRule="auto"/>
        <w:jc w:val="center"/>
        <w:rPr>
          <w:b/>
          <w:bCs/>
        </w:rPr>
      </w:pPr>
      <w:r w:rsidRPr="00CE0AAA">
        <w:rPr>
          <w:b/>
          <w:bCs/>
        </w:rPr>
        <w:lastRenderedPageBreak/>
        <w:t>1. félév</w:t>
      </w:r>
    </w:p>
    <w:p w:rsidR="001530FD" w:rsidRPr="00CE0AAA" w:rsidRDefault="001530FD">
      <w:pPr>
        <w:spacing w:line="276" w:lineRule="auto"/>
        <w:jc w:val="both"/>
        <w:rPr>
          <w:b/>
          <w:bCs/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0"/>
        <w:gridCol w:w="1270"/>
      </w:tblGrid>
      <w:tr w:rsidR="001530FD" w:rsidRPr="00CE0AAA" w:rsidTr="007C00ED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E0AAA" w:rsidRDefault="00FA1253" w:rsidP="009123BD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napToGrid w:val="0"/>
              <w:spacing w:before="120" w:after="0" w:line="276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2FPPS1EG100000</w:t>
            </w:r>
          </w:p>
          <w:p w:rsidR="001530FD" w:rsidRPr="00CE0AAA" w:rsidRDefault="001530FD" w:rsidP="009123BD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 xml:space="preserve">Egyéni gyakorlat </w:t>
            </w:r>
            <w:r w:rsidR="00514F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530FD" w:rsidRPr="00CE0AAA" w:rsidRDefault="001530FD" w:rsidP="00C46F43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after="120" w:line="276" w:lineRule="auto"/>
              <w:ind w:firstLine="282"/>
              <w:jc w:val="both"/>
              <w:rPr>
                <w:sz w:val="20"/>
                <w:szCs w:val="20"/>
              </w:rPr>
            </w:pPr>
            <w:r w:rsidRPr="00CE0AAA">
              <w:rPr>
                <w:sz w:val="20"/>
                <w:szCs w:val="20"/>
              </w:rPr>
              <w:t>Bölcsőde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CE0AAA" w:rsidRDefault="001530FD" w:rsidP="0094105C">
            <w:pPr>
              <w:spacing w:before="120" w:line="276" w:lineRule="auto"/>
              <w:ind w:firstLine="227"/>
              <w:rPr>
                <w:sz w:val="20"/>
                <w:szCs w:val="20"/>
              </w:rPr>
            </w:pPr>
            <w:r w:rsidRPr="00CE0AAA">
              <w:rPr>
                <w:sz w:val="20"/>
                <w:szCs w:val="20"/>
              </w:rPr>
              <w:t>gyj</w:t>
            </w:r>
            <w:r w:rsidR="00514F7B">
              <w:rPr>
                <w:sz w:val="20"/>
                <w:szCs w:val="20"/>
              </w:rPr>
              <w:t>5</w:t>
            </w:r>
          </w:p>
          <w:p w:rsidR="001530FD" w:rsidRPr="00CE0AAA" w:rsidRDefault="00514F7B" w:rsidP="0094105C">
            <w:pPr>
              <w:spacing w:line="276" w:lineRule="auto"/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E0AAA">
              <w:rPr>
                <w:sz w:val="20"/>
                <w:szCs w:val="20"/>
              </w:rPr>
              <w:t xml:space="preserve"> kr.</w:t>
            </w:r>
          </w:p>
          <w:p w:rsidR="001530FD" w:rsidRPr="00CE0AAA" w:rsidRDefault="00FF6BDC" w:rsidP="0094105C">
            <w:pPr>
              <w:spacing w:line="276" w:lineRule="auto"/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1530FD" w:rsidRPr="00CE0AAA">
              <w:rPr>
                <w:sz w:val="20"/>
                <w:szCs w:val="20"/>
              </w:rPr>
              <w:t xml:space="preserve"> óra</w:t>
            </w:r>
          </w:p>
        </w:tc>
      </w:tr>
      <w:tr w:rsidR="001530FD" w:rsidRPr="00CE0AAA" w:rsidTr="007C00ED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E0AAA" w:rsidRDefault="00FA1253" w:rsidP="0094105C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napToGrid w:val="0"/>
              <w:spacing w:before="120" w:after="0" w:line="276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2FPPS1CG10000</w:t>
            </w:r>
          </w:p>
          <w:p w:rsidR="001530FD" w:rsidRPr="00CE0AAA" w:rsidRDefault="001530FD" w:rsidP="0094105C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 xml:space="preserve">Csoportos gyakorlat </w:t>
            </w:r>
            <w:r w:rsidR="00514F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530FD" w:rsidRPr="00514F7B" w:rsidRDefault="001530FD" w:rsidP="00C46F43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0" w:after="120" w:line="276" w:lineRule="auto"/>
              <w:ind w:hanging="438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E0AAA">
              <w:rPr>
                <w:rFonts w:ascii="Times New Roman" w:hAnsi="Times New Roman" w:cs="Times New Roman"/>
                <w:b w:val="0"/>
                <w:sz w:val="20"/>
                <w:szCs w:val="20"/>
              </w:rPr>
              <w:t>Óvoda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CE0AAA" w:rsidRDefault="001530FD" w:rsidP="0094105C">
            <w:pPr>
              <w:spacing w:before="120" w:line="276" w:lineRule="auto"/>
              <w:ind w:firstLine="227"/>
              <w:rPr>
                <w:sz w:val="20"/>
                <w:szCs w:val="20"/>
              </w:rPr>
            </w:pPr>
            <w:r w:rsidRPr="00CE0AAA">
              <w:rPr>
                <w:sz w:val="20"/>
                <w:szCs w:val="20"/>
              </w:rPr>
              <w:t>gyj</w:t>
            </w:r>
            <w:r w:rsidR="00514F7B">
              <w:rPr>
                <w:sz w:val="20"/>
                <w:szCs w:val="20"/>
              </w:rPr>
              <w:t>5</w:t>
            </w:r>
          </w:p>
          <w:p w:rsidR="001530FD" w:rsidRPr="00CE0AAA" w:rsidRDefault="00730906" w:rsidP="0094105C">
            <w:pPr>
              <w:spacing w:line="276" w:lineRule="auto"/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E0AAA">
              <w:rPr>
                <w:sz w:val="20"/>
                <w:szCs w:val="20"/>
              </w:rPr>
              <w:t xml:space="preserve"> kr.</w:t>
            </w:r>
          </w:p>
          <w:p w:rsidR="001530FD" w:rsidRPr="00CE0AAA" w:rsidRDefault="00FF6BDC" w:rsidP="0094105C">
            <w:pPr>
              <w:spacing w:line="276" w:lineRule="auto"/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530FD" w:rsidRPr="00CE0AAA">
              <w:rPr>
                <w:sz w:val="20"/>
                <w:szCs w:val="20"/>
              </w:rPr>
              <w:t xml:space="preserve"> óra</w:t>
            </w:r>
          </w:p>
        </w:tc>
      </w:tr>
    </w:tbl>
    <w:p w:rsidR="001530FD" w:rsidRPr="00FA1253" w:rsidRDefault="001530FD">
      <w:pPr>
        <w:spacing w:line="276" w:lineRule="auto"/>
        <w:jc w:val="both"/>
        <w:rPr>
          <w:b/>
          <w:bCs/>
          <w:sz w:val="16"/>
          <w:szCs w:val="16"/>
        </w:rPr>
      </w:pPr>
    </w:p>
    <w:p w:rsidR="001530FD" w:rsidRPr="00FA1253" w:rsidRDefault="001530FD">
      <w:pPr>
        <w:spacing w:line="276" w:lineRule="auto"/>
        <w:jc w:val="both"/>
        <w:rPr>
          <w:b/>
          <w:bCs/>
          <w:sz w:val="16"/>
          <w:szCs w:val="16"/>
        </w:rPr>
      </w:pPr>
    </w:p>
    <w:p w:rsidR="001530FD" w:rsidRPr="00341945" w:rsidRDefault="001530FD">
      <w:pPr>
        <w:spacing w:line="276" w:lineRule="auto"/>
        <w:jc w:val="center"/>
        <w:rPr>
          <w:b/>
          <w:bCs/>
        </w:rPr>
      </w:pPr>
      <w:r w:rsidRPr="00341945">
        <w:rPr>
          <w:b/>
          <w:bCs/>
        </w:rPr>
        <w:t xml:space="preserve">Egyéni gyakorlat </w:t>
      </w:r>
      <w:r w:rsidR="00FF6BDC">
        <w:rPr>
          <w:b/>
          <w:bCs/>
        </w:rPr>
        <w:t>1</w:t>
      </w:r>
      <w:r w:rsidRPr="00341945">
        <w:rPr>
          <w:b/>
          <w:bCs/>
        </w:rPr>
        <w:t>.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pStyle w:val="Cmsor1"/>
        <w:spacing w:line="276" w:lineRule="auto"/>
        <w:jc w:val="center"/>
        <w:rPr>
          <w:sz w:val="20"/>
          <w:szCs w:val="20"/>
        </w:rPr>
      </w:pPr>
      <w:r w:rsidRPr="00CE0AAA">
        <w:rPr>
          <w:sz w:val="20"/>
          <w:szCs w:val="20"/>
        </w:rPr>
        <w:t>Bölcsőde</w:t>
      </w:r>
    </w:p>
    <w:p w:rsidR="001530FD" w:rsidRPr="00CE0AAA" w:rsidRDefault="001530FD">
      <w:pPr>
        <w:pStyle w:val="Cmsor1"/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pStyle w:val="Cmsor1"/>
        <w:spacing w:line="276" w:lineRule="auto"/>
        <w:jc w:val="both"/>
        <w:rPr>
          <w:b w:val="0"/>
          <w:bCs w:val="0"/>
          <w:sz w:val="20"/>
          <w:szCs w:val="20"/>
        </w:rPr>
      </w:pPr>
      <w:r w:rsidRPr="00CE0AAA">
        <w:rPr>
          <w:sz w:val="20"/>
          <w:szCs w:val="20"/>
        </w:rPr>
        <w:t xml:space="preserve">Időtartama: </w:t>
      </w:r>
      <w:r w:rsidR="00FF6BDC">
        <w:rPr>
          <w:b w:val="0"/>
          <w:bCs w:val="0"/>
          <w:sz w:val="20"/>
          <w:szCs w:val="20"/>
        </w:rPr>
        <w:t>14</w:t>
      </w:r>
      <w:r w:rsidRPr="00CE0AAA">
        <w:rPr>
          <w:b w:val="0"/>
          <w:bCs w:val="0"/>
          <w:sz w:val="20"/>
          <w:szCs w:val="20"/>
        </w:rPr>
        <w:t xml:space="preserve"> óra</w:t>
      </w:r>
      <w:r w:rsidR="00FF6BDC">
        <w:rPr>
          <w:b w:val="0"/>
          <w:bCs w:val="0"/>
          <w:sz w:val="20"/>
          <w:szCs w:val="20"/>
        </w:rPr>
        <w:t>, 2 nap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b/>
          <w:sz w:val="20"/>
          <w:szCs w:val="20"/>
        </w:rPr>
        <w:t xml:space="preserve">Gyakorlat beosztása: </w:t>
      </w:r>
      <w:r w:rsidRPr="00CE0AAA">
        <w:rPr>
          <w:sz w:val="20"/>
          <w:szCs w:val="20"/>
        </w:rPr>
        <w:t>8 órától 1</w:t>
      </w:r>
      <w:r w:rsidR="00FF6BDC">
        <w:rPr>
          <w:sz w:val="20"/>
          <w:szCs w:val="20"/>
        </w:rPr>
        <w:t>5</w:t>
      </w:r>
      <w:r w:rsidRPr="00CE0AAA">
        <w:rPr>
          <w:sz w:val="20"/>
          <w:szCs w:val="20"/>
        </w:rPr>
        <w:t xml:space="preserve"> óráig, közben ½ óra ebédszünet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 helye: ___________________________________________</w:t>
      </w:r>
      <w:r w:rsidR="0094105C">
        <w:rPr>
          <w:sz w:val="20"/>
          <w:szCs w:val="20"/>
        </w:rPr>
        <w:t>_</w:t>
      </w:r>
      <w:r w:rsidRPr="00CE0AAA">
        <w:rPr>
          <w:sz w:val="20"/>
          <w:szCs w:val="20"/>
        </w:rPr>
        <w:t>_____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 letöltésének időpontja: __________________________</w:t>
      </w:r>
      <w:r w:rsidR="0094105C">
        <w:rPr>
          <w:sz w:val="20"/>
          <w:szCs w:val="20"/>
        </w:rPr>
        <w:t>____</w:t>
      </w:r>
      <w:r w:rsidRPr="00CE0AAA">
        <w:rPr>
          <w:sz w:val="20"/>
          <w:szCs w:val="20"/>
        </w:rPr>
        <w:t>______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Gyakorlatvezető neve: ____________________________________</w:t>
      </w:r>
      <w:r w:rsidR="0094105C">
        <w:rPr>
          <w:sz w:val="20"/>
          <w:szCs w:val="20"/>
        </w:rPr>
        <w:t>_</w:t>
      </w:r>
      <w:r w:rsidRPr="00CE0AAA">
        <w:rPr>
          <w:sz w:val="20"/>
          <w:szCs w:val="20"/>
        </w:rPr>
        <w:t>_______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Értékelés módja: </w:t>
      </w:r>
      <w:r w:rsidR="007D7007">
        <w:rPr>
          <w:sz w:val="20"/>
          <w:szCs w:val="20"/>
        </w:rPr>
        <w:t xml:space="preserve">ötfokozatú </w:t>
      </w:r>
      <w:r w:rsidRPr="00CE0AAA">
        <w:rPr>
          <w:sz w:val="20"/>
          <w:szCs w:val="20"/>
        </w:rPr>
        <w:t>gyakorlati jegy (gyj</w:t>
      </w:r>
      <w:r w:rsidR="007D7007">
        <w:rPr>
          <w:sz w:val="20"/>
          <w:szCs w:val="20"/>
        </w:rPr>
        <w:t>5</w:t>
      </w:r>
      <w:r w:rsidRPr="00CE0AAA">
        <w:rPr>
          <w:sz w:val="20"/>
          <w:szCs w:val="20"/>
        </w:rPr>
        <w:t>) és szöveges értékelés.</w:t>
      </w:r>
    </w:p>
    <w:p w:rsidR="00FA1253" w:rsidRDefault="00FA1253">
      <w:pPr>
        <w:spacing w:line="276" w:lineRule="auto"/>
        <w:jc w:val="both"/>
        <w:rPr>
          <w:b/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bölcsődei napirendhez igazodva – az adatgyűjtés és a megfigyelés témakörei, szempontjai:</w:t>
      </w:r>
    </w:p>
    <w:p w:rsidR="001530FD" w:rsidRPr="00CE0AAA" w:rsidRDefault="001530FD">
      <w:pPr>
        <w:numPr>
          <w:ilvl w:val="0"/>
          <w:numId w:val="42"/>
        </w:numPr>
        <w:spacing w:line="276" w:lineRule="auto"/>
        <w:ind w:hanging="309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és jegyezze fel a gyermekszoba, a fürdőszoba</w:t>
      </w:r>
      <w:r w:rsidR="00FA1253">
        <w:rPr>
          <w:sz w:val="20"/>
          <w:szCs w:val="20"/>
        </w:rPr>
        <w:t xml:space="preserve"> és</w:t>
      </w:r>
      <w:r w:rsidRPr="00CE0AAA">
        <w:rPr>
          <w:sz w:val="20"/>
          <w:szCs w:val="20"/>
        </w:rPr>
        <w:t xml:space="preserve"> az átadó berendezését, a bútorok és eszközök elrendezését, valamint a gondozási egység dekorációját!</w:t>
      </w:r>
    </w:p>
    <w:p w:rsidR="001530FD" w:rsidRPr="00CE0AAA" w:rsidRDefault="001530FD">
      <w:pPr>
        <w:numPr>
          <w:ilvl w:val="0"/>
          <w:numId w:val="42"/>
        </w:numPr>
        <w:spacing w:line="276" w:lineRule="auto"/>
        <w:ind w:hanging="309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és jegyezze fel az adott csoport játékkészletét, a játékeszközök fajtáit és jellemzőit az egészségügyi, pedagógiai szempontok alapján!</w:t>
      </w:r>
    </w:p>
    <w:p w:rsidR="001530FD" w:rsidRPr="00CE0AAA" w:rsidRDefault="001530FD">
      <w:pPr>
        <w:numPr>
          <w:ilvl w:val="0"/>
          <w:numId w:val="42"/>
        </w:numPr>
        <w:spacing w:line="276" w:lineRule="auto"/>
        <w:ind w:hanging="309"/>
        <w:jc w:val="both"/>
        <w:rPr>
          <w:sz w:val="20"/>
          <w:szCs w:val="20"/>
        </w:rPr>
      </w:pPr>
      <w:r w:rsidRPr="00CE0AAA">
        <w:rPr>
          <w:sz w:val="20"/>
          <w:szCs w:val="20"/>
        </w:rPr>
        <w:lastRenderedPageBreak/>
        <w:t>A csoport személyi feltételeinek megfigyelése, a csoport létszáma, életkori, nemi összetétele, a csoportban dolgozó felnőttek száma. A csoport dokumentációjának megtekintése.</w:t>
      </w:r>
    </w:p>
    <w:p w:rsidR="001530FD" w:rsidRPr="00CE0AAA" w:rsidRDefault="001530FD">
      <w:pPr>
        <w:numPr>
          <w:ilvl w:val="0"/>
          <w:numId w:val="42"/>
        </w:numPr>
        <w:spacing w:line="276" w:lineRule="auto"/>
        <w:ind w:hanging="309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gyermek érkezése a bölcsődébe, elválás az anyától, búcsúzás. </w:t>
      </w:r>
    </w:p>
    <w:p w:rsidR="001530FD" w:rsidRPr="00CE0AAA" w:rsidRDefault="001530FD">
      <w:pPr>
        <w:numPr>
          <w:ilvl w:val="0"/>
          <w:numId w:val="42"/>
        </w:numPr>
        <w:spacing w:line="276" w:lineRule="auto"/>
        <w:ind w:hanging="309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Csecsemő, kisgyermek étkezésének megfigyelése. </w:t>
      </w:r>
    </w:p>
    <w:p w:rsidR="001530FD" w:rsidRPr="00CE0AAA" w:rsidRDefault="001530FD">
      <w:pPr>
        <w:numPr>
          <w:ilvl w:val="0"/>
          <w:numId w:val="42"/>
        </w:numPr>
        <w:spacing w:line="276" w:lineRule="auto"/>
        <w:ind w:hanging="309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szabad levegőn tartózkodás megfigyelése. Az időtartam és a tevékenység értékelése.</w:t>
      </w:r>
    </w:p>
    <w:p w:rsidR="001530FD" w:rsidRPr="00B13DFA" w:rsidRDefault="001530FD">
      <w:pPr>
        <w:spacing w:line="276" w:lineRule="auto"/>
        <w:jc w:val="both"/>
        <w:rPr>
          <w:b/>
          <w:sz w:val="16"/>
          <w:szCs w:val="16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b/>
          <w:sz w:val="20"/>
          <w:szCs w:val="20"/>
        </w:rPr>
        <w:t>A hallgató írásbeli feladatai</w:t>
      </w:r>
      <w:r w:rsidRPr="00CE0AAA">
        <w:rPr>
          <w:sz w:val="20"/>
          <w:szCs w:val="20"/>
        </w:rPr>
        <w:t xml:space="preserve"> </w:t>
      </w:r>
    </w:p>
    <w:p w:rsidR="001530FD" w:rsidRPr="00CE0AAA" w:rsidRDefault="001530FD">
      <w:pPr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hallgató az írásbeli feladatokat rögzíti a pedagógiai naplójában, melyet bemutat a szakvezető </w:t>
      </w:r>
      <w:r w:rsidR="00514F7B">
        <w:rPr>
          <w:sz w:val="20"/>
          <w:szCs w:val="20"/>
        </w:rPr>
        <w:t>kisgyermeknevelőnek</w:t>
      </w:r>
      <w:r w:rsidRPr="00CE0AAA">
        <w:rPr>
          <w:sz w:val="20"/>
          <w:szCs w:val="20"/>
        </w:rPr>
        <w:t>, aki aláírásával igazolja a hallgató gyakorlatát.</w:t>
      </w:r>
    </w:p>
    <w:p w:rsidR="001530FD" w:rsidRPr="00B13DFA" w:rsidRDefault="001530FD">
      <w:pPr>
        <w:spacing w:line="276" w:lineRule="auto"/>
        <w:jc w:val="both"/>
        <w:rPr>
          <w:b/>
          <w:sz w:val="16"/>
          <w:szCs w:val="16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Az adatgyűjtés, megfigyelés és elemzés szempontjai</w:t>
      </w:r>
    </w:p>
    <w:p w:rsidR="001530FD" w:rsidRPr="00CE0AAA" w:rsidRDefault="001530FD">
      <w:pPr>
        <w:spacing w:line="276" w:lineRule="auto"/>
        <w:jc w:val="both"/>
        <w:rPr>
          <w:b/>
          <w:bCs/>
          <w:sz w:val="20"/>
          <w:szCs w:val="20"/>
        </w:rPr>
      </w:pPr>
      <w:r w:rsidRPr="00CE0AAA">
        <w:rPr>
          <w:b/>
          <w:bCs/>
          <w:sz w:val="20"/>
          <w:szCs w:val="20"/>
        </w:rPr>
        <w:t>1.) A csoport tárgyi feltételei</w:t>
      </w:r>
    </w:p>
    <w:p w:rsidR="001530FD" w:rsidRPr="00CE0AAA" w:rsidRDefault="001530FD">
      <w:pPr>
        <w:numPr>
          <w:ilvl w:val="0"/>
          <w:numId w:val="7"/>
        </w:numPr>
        <w:spacing w:line="276" w:lineRule="auto"/>
        <w:ind w:hanging="29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biztosítják a tárgyi feltételek az adott csoport életkori sajátosságainak megfelelő tevékenységek gyakorlását, a </w:t>
      </w:r>
      <w:r w:rsidR="00DE4F4A">
        <w:rPr>
          <w:sz w:val="20"/>
          <w:szCs w:val="20"/>
        </w:rPr>
        <w:t>gyermek</w:t>
      </w:r>
      <w:r w:rsidRPr="00CE0AAA">
        <w:rPr>
          <w:sz w:val="20"/>
          <w:szCs w:val="20"/>
        </w:rPr>
        <w:t>ek szükségleteinek kielégítését?</w:t>
      </w:r>
    </w:p>
    <w:p w:rsidR="001530FD" w:rsidRPr="00CE0AAA" w:rsidRDefault="001530FD">
      <w:pPr>
        <w:numPr>
          <w:ilvl w:val="0"/>
          <w:numId w:val="55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gondozási műveletek feltételei (fürdőszobai gondozás, étkezés, öltöztetés, alvás, pihenés).</w:t>
      </w:r>
    </w:p>
    <w:p w:rsidR="001530FD" w:rsidRPr="00CE0AAA" w:rsidRDefault="001530FD">
      <w:pPr>
        <w:numPr>
          <w:ilvl w:val="0"/>
          <w:numId w:val="51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játéktevékenység feltételei: mennyiség, minőség, anyagváltozatosság, elhelyezés, funkció szerinti csoportosítás, alapjátékok, nagymozgásos játékok, alkotójátékok, kiegészítő játékok, kellékek, házi készítésű</w:t>
      </w:r>
      <w:r w:rsidR="00FA1253">
        <w:rPr>
          <w:sz w:val="20"/>
          <w:szCs w:val="20"/>
        </w:rPr>
        <w:t xml:space="preserve"> játékok</w:t>
      </w:r>
      <w:r w:rsidRPr="00CE0AAA">
        <w:rPr>
          <w:sz w:val="20"/>
          <w:szCs w:val="20"/>
        </w:rPr>
        <w:t>.</w:t>
      </w:r>
    </w:p>
    <w:p w:rsidR="001530FD" w:rsidRPr="00CE0AAA" w:rsidRDefault="001530FD" w:rsidP="00514F7B">
      <w:pPr>
        <w:numPr>
          <w:ilvl w:val="0"/>
          <w:numId w:val="73"/>
        </w:numPr>
        <w:tabs>
          <w:tab w:val="left" w:pos="851"/>
        </w:tabs>
        <w:spacing w:line="276" w:lineRule="auto"/>
        <w:ind w:left="709" w:hanging="276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anyagokat, tárgyakat, eszközöket használtak fel a dekorálásra</w:t>
      </w:r>
      <w:r w:rsidR="00514F7B">
        <w:rPr>
          <w:sz w:val="20"/>
          <w:szCs w:val="20"/>
        </w:rPr>
        <w:t>?</w:t>
      </w:r>
      <w:r w:rsidRPr="00CE0AAA">
        <w:rPr>
          <w:sz w:val="20"/>
          <w:szCs w:val="20"/>
        </w:rPr>
        <w:t xml:space="preserve"> </w:t>
      </w:r>
      <w:r w:rsidR="00514F7B">
        <w:rPr>
          <w:sz w:val="20"/>
          <w:szCs w:val="20"/>
        </w:rPr>
        <w:t>M</w:t>
      </w:r>
      <w:r w:rsidRPr="00CE0AAA">
        <w:rPr>
          <w:sz w:val="20"/>
          <w:szCs w:val="20"/>
        </w:rPr>
        <w:t xml:space="preserve">ilyen </w:t>
      </w:r>
      <w:r w:rsidR="007D7007">
        <w:rPr>
          <w:sz w:val="20"/>
          <w:szCs w:val="20"/>
        </w:rPr>
        <w:t>a helységek hangulata</w:t>
      </w:r>
      <w:r w:rsidRPr="00CE0AAA">
        <w:rPr>
          <w:sz w:val="20"/>
          <w:szCs w:val="20"/>
        </w:rPr>
        <w:t xml:space="preserve">? </w:t>
      </w:r>
    </w:p>
    <w:p w:rsidR="001530FD" w:rsidRPr="00CE0AAA" w:rsidRDefault="0074068D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2</w:t>
      </w:r>
      <w:r w:rsidR="001530FD" w:rsidRPr="00CE0AAA">
        <w:rPr>
          <w:b/>
          <w:bCs/>
          <w:sz w:val="20"/>
          <w:szCs w:val="20"/>
        </w:rPr>
        <w:t xml:space="preserve">.) </w:t>
      </w:r>
      <w:r w:rsidR="001530FD" w:rsidRPr="00CE0AAA">
        <w:rPr>
          <w:b/>
          <w:sz w:val="20"/>
          <w:szCs w:val="20"/>
        </w:rPr>
        <w:t>A csoport személyi feltételei</w:t>
      </w:r>
    </w:p>
    <w:p w:rsidR="001530FD" w:rsidRPr="00CE0AAA" w:rsidRDefault="001530FD">
      <w:pPr>
        <w:numPr>
          <w:ilvl w:val="0"/>
          <w:numId w:val="73"/>
        </w:numPr>
        <w:spacing w:line="276" w:lineRule="auto"/>
        <w:jc w:val="both"/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>Hány gyermek jár a csoportba? Milyen a</w:t>
      </w:r>
      <w:r w:rsidR="00514F7B">
        <w:rPr>
          <w:bCs/>
          <w:sz w:val="20"/>
          <w:szCs w:val="20"/>
        </w:rPr>
        <w:t xml:space="preserve"> csoport</w:t>
      </w:r>
      <w:r w:rsidRPr="00CE0AAA">
        <w:rPr>
          <w:bCs/>
          <w:sz w:val="20"/>
          <w:szCs w:val="20"/>
        </w:rPr>
        <w:t xml:space="preserve"> életkori összetétele, fi</w:t>
      </w:r>
      <w:r w:rsidR="00514F7B">
        <w:rPr>
          <w:bCs/>
          <w:sz w:val="20"/>
          <w:szCs w:val="20"/>
        </w:rPr>
        <w:t>ú</w:t>
      </w:r>
      <w:r w:rsidRPr="00CE0AAA">
        <w:rPr>
          <w:bCs/>
          <w:sz w:val="20"/>
          <w:szCs w:val="20"/>
        </w:rPr>
        <w:t>k-lányok aránya?</w:t>
      </w:r>
    </w:p>
    <w:p w:rsidR="001530FD" w:rsidRPr="00CE0AAA" w:rsidRDefault="001530FD">
      <w:pPr>
        <w:numPr>
          <w:ilvl w:val="0"/>
          <w:numId w:val="73"/>
        </w:numPr>
        <w:spacing w:line="276" w:lineRule="auto"/>
        <w:jc w:val="both"/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 xml:space="preserve">Hány </w:t>
      </w:r>
      <w:r w:rsidR="00B13DFA">
        <w:rPr>
          <w:bCs/>
          <w:sz w:val="20"/>
          <w:szCs w:val="20"/>
        </w:rPr>
        <w:t>kisgyermeknevelő</w:t>
      </w:r>
      <w:r w:rsidRPr="00CE0AAA">
        <w:rPr>
          <w:bCs/>
          <w:sz w:val="20"/>
          <w:szCs w:val="20"/>
        </w:rPr>
        <w:t xml:space="preserve"> látja el a gyermekeket? Ki segít</w:t>
      </w:r>
      <w:r w:rsidR="00B13DFA">
        <w:rPr>
          <w:bCs/>
          <w:sz w:val="20"/>
          <w:szCs w:val="20"/>
        </w:rPr>
        <w:t>i</w:t>
      </w:r>
      <w:r w:rsidRPr="00CE0AAA">
        <w:rPr>
          <w:bCs/>
          <w:sz w:val="20"/>
          <w:szCs w:val="20"/>
        </w:rPr>
        <w:t xml:space="preserve"> még a munkájukat?</w:t>
      </w:r>
    </w:p>
    <w:p w:rsidR="001530FD" w:rsidRPr="00CE0AAA" w:rsidRDefault="001530FD">
      <w:pPr>
        <w:numPr>
          <w:ilvl w:val="0"/>
          <w:numId w:val="73"/>
        </w:numPr>
        <w:spacing w:line="276" w:lineRule="auto"/>
        <w:jc w:val="both"/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 xml:space="preserve">Milyen dokumentumokat vezetnek a </w:t>
      </w:r>
      <w:r w:rsidR="00B13DFA">
        <w:rPr>
          <w:bCs/>
          <w:sz w:val="20"/>
          <w:szCs w:val="20"/>
        </w:rPr>
        <w:t>kisgyermeknevelők</w:t>
      </w:r>
      <w:r w:rsidRPr="00CE0AAA">
        <w:rPr>
          <w:bCs/>
          <w:sz w:val="20"/>
          <w:szCs w:val="20"/>
        </w:rPr>
        <w:t xml:space="preserve">? Van-e a csoportnak </w:t>
      </w:r>
      <w:r w:rsidR="00B13DFA" w:rsidRPr="00CE0AAA">
        <w:rPr>
          <w:bCs/>
          <w:sz w:val="20"/>
          <w:szCs w:val="20"/>
        </w:rPr>
        <w:t>nevelési</w:t>
      </w:r>
      <w:r w:rsidR="00B13DFA">
        <w:rPr>
          <w:bCs/>
          <w:sz w:val="20"/>
          <w:szCs w:val="20"/>
        </w:rPr>
        <w:t>-</w:t>
      </w:r>
      <w:r w:rsidRPr="00CE0AAA">
        <w:rPr>
          <w:bCs/>
          <w:sz w:val="20"/>
          <w:szCs w:val="20"/>
        </w:rPr>
        <w:t>gondozási terve? A gyermekekről készítenek-e feljegyzéseket</w:t>
      </w:r>
      <w:r w:rsidR="00B13DFA">
        <w:rPr>
          <w:bCs/>
          <w:sz w:val="20"/>
          <w:szCs w:val="20"/>
        </w:rPr>
        <w:t>?</w:t>
      </w:r>
    </w:p>
    <w:p w:rsidR="00FA1253" w:rsidRDefault="00FA125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:rsidR="001530FD" w:rsidRPr="00CE0AAA" w:rsidRDefault="0074068D">
      <w:pPr>
        <w:spacing w:line="276" w:lineRule="auto"/>
        <w:ind w:left="426" w:hanging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1530FD" w:rsidRPr="00CE0AAA">
        <w:rPr>
          <w:b/>
          <w:bCs/>
          <w:sz w:val="20"/>
          <w:szCs w:val="20"/>
        </w:rPr>
        <w:t>.) Figyelje meg a gyermek érkezését a bölcsődébe, elválását az anyától, a búcsúzást</w:t>
      </w:r>
      <w:r w:rsidR="00B13DFA">
        <w:rPr>
          <w:b/>
          <w:bCs/>
          <w:sz w:val="20"/>
          <w:szCs w:val="20"/>
        </w:rPr>
        <w:t>!</w:t>
      </w:r>
    </w:p>
    <w:p w:rsidR="001530FD" w:rsidRPr="00CE0AAA" w:rsidRDefault="001530FD">
      <w:pPr>
        <w:numPr>
          <w:ilvl w:val="0"/>
          <w:numId w:val="65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Megfigyelt </w:t>
      </w:r>
      <w:r w:rsidR="00B13DFA">
        <w:rPr>
          <w:sz w:val="20"/>
          <w:szCs w:val="20"/>
        </w:rPr>
        <w:t>kisgyermeknevelő</w:t>
      </w:r>
    </w:p>
    <w:p w:rsidR="001530FD" w:rsidRPr="00CE0AAA" w:rsidRDefault="001530FD">
      <w:pPr>
        <w:numPr>
          <w:ilvl w:val="0"/>
          <w:numId w:val="65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Megfigyelt gyermek és kora</w:t>
      </w:r>
    </w:p>
    <w:p w:rsidR="001530FD" w:rsidRPr="00CE0AAA" w:rsidRDefault="001530FD" w:rsidP="00B13DFA">
      <w:pPr>
        <w:spacing w:before="120" w:line="276" w:lineRule="auto"/>
        <w:ind w:firstLine="284"/>
        <w:jc w:val="both"/>
        <w:rPr>
          <w:b/>
          <w:i/>
          <w:iCs/>
          <w:sz w:val="20"/>
          <w:szCs w:val="20"/>
        </w:rPr>
      </w:pPr>
      <w:r w:rsidRPr="00CE0AAA">
        <w:rPr>
          <w:b/>
          <w:i/>
          <w:iCs/>
          <w:sz w:val="20"/>
          <w:szCs w:val="20"/>
        </w:rPr>
        <w:t>Elemzési szempontok:</w:t>
      </w:r>
    </w:p>
    <w:p w:rsidR="001530FD" w:rsidRPr="00CE0AAA" w:rsidRDefault="001530FD">
      <w:pPr>
        <w:numPr>
          <w:ilvl w:val="0"/>
          <w:numId w:val="7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hangulatban érkezik a kisgyermek a bölcsődébe?</w:t>
      </w:r>
    </w:p>
    <w:p w:rsidR="001530FD" w:rsidRPr="00CE0AAA" w:rsidRDefault="00B13DFA">
      <w:pPr>
        <w:numPr>
          <w:ilvl w:val="0"/>
          <w:numId w:val="79"/>
        </w:numPr>
        <w:spacing w:line="276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Milyen a gyermek viselkedése a kisgyermeknevelővel való találkozásakor?</w:t>
      </w:r>
    </w:p>
    <w:p w:rsidR="001530FD" w:rsidRPr="00CE0AAA" w:rsidRDefault="001530FD">
      <w:pPr>
        <w:numPr>
          <w:ilvl w:val="0"/>
          <w:numId w:val="7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vesz fel kapcsolatot a </w:t>
      </w:r>
      <w:r w:rsidR="00B13DFA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 a szülővel, gyermekkel?</w:t>
      </w:r>
    </w:p>
    <w:p w:rsidR="001530FD" w:rsidRPr="00CE0AAA" w:rsidRDefault="001530FD">
      <w:pPr>
        <w:numPr>
          <w:ilvl w:val="0"/>
          <w:numId w:val="7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 jellemzi a </w:t>
      </w:r>
      <w:r w:rsidR="00B13DFA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 és </w:t>
      </w:r>
      <w:r w:rsidR="00B13DFA">
        <w:rPr>
          <w:sz w:val="20"/>
          <w:szCs w:val="20"/>
        </w:rPr>
        <w:t xml:space="preserve">a </w:t>
      </w:r>
      <w:r w:rsidRPr="00CE0AAA">
        <w:rPr>
          <w:sz w:val="20"/>
          <w:szCs w:val="20"/>
        </w:rPr>
        <w:t>szülő kapcsolatát?</w:t>
      </w:r>
    </w:p>
    <w:p w:rsidR="001530FD" w:rsidRPr="00CE0AAA" w:rsidRDefault="001530FD">
      <w:pPr>
        <w:numPr>
          <w:ilvl w:val="0"/>
          <w:numId w:val="7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segíti az elválást a </w:t>
      </w:r>
      <w:r w:rsidR="00B13DFA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?</w:t>
      </w:r>
    </w:p>
    <w:p w:rsidR="001530FD" w:rsidRPr="00CE0AAA" w:rsidRDefault="001530FD">
      <w:pPr>
        <w:numPr>
          <w:ilvl w:val="0"/>
          <w:numId w:val="7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reagál a gyermek a szülő távozására?</w:t>
      </w:r>
    </w:p>
    <w:p w:rsidR="00341945" w:rsidRPr="00CE0AAA" w:rsidRDefault="00341945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74068D">
      <w:pPr>
        <w:pStyle w:val="Szvegtrzs"/>
        <w:spacing w:line="276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1530FD" w:rsidRPr="00CE0AAA">
        <w:rPr>
          <w:sz w:val="20"/>
          <w:szCs w:val="20"/>
        </w:rPr>
        <w:t xml:space="preserve">.) Figyelje meg </w:t>
      </w:r>
      <w:r w:rsidR="007D7007">
        <w:rPr>
          <w:sz w:val="20"/>
          <w:szCs w:val="20"/>
        </w:rPr>
        <w:t>az adott gyermekcsoportban egy</w:t>
      </w:r>
      <w:r w:rsidR="001530FD" w:rsidRPr="00CE0AAA">
        <w:rPr>
          <w:sz w:val="20"/>
          <w:szCs w:val="20"/>
        </w:rPr>
        <w:t xml:space="preserve"> kisgyermek étkezését</w:t>
      </w:r>
      <w:r w:rsidR="00B13DFA">
        <w:rPr>
          <w:sz w:val="20"/>
          <w:szCs w:val="20"/>
        </w:rPr>
        <w:t>!</w:t>
      </w:r>
    </w:p>
    <w:p w:rsidR="00341945" w:rsidRPr="00CE0AAA" w:rsidRDefault="00341945" w:rsidP="00B13DFA">
      <w:pPr>
        <w:spacing w:before="120" w:line="276" w:lineRule="auto"/>
        <w:ind w:firstLine="284"/>
        <w:jc w:val="both"/>
        <w:rPr>
          <w:b/>
          <w:i/>
          <w:iCs/>
          <w:sz w:val="20"/>
          <w:szCs w:val="20"/>
        </w:rPr>
      </w:pPr>
      <w:r w:rsidRPr="00CE0AAA">
        <w:rPr>
          <w:b/>
          <w:i/>
          <w:iCs/>
          <w:sz w:val="20"/>
          <w:szCs w:val="20"/>
        </w:rPr>
        <w:t xml:space="preserve">Elemzési szempontok: </w:t>
      </w:r>
    </w:p>
    <w:p w:rsidR="007D7007" w:rsidRDefault="007D7007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Az étkezéshez szükséges eszközök előkészítése.</w:t>
      </w:r>
    </w:p>
    <w:p w:rsidR="007D7007" w:rsidRPr="00CE0AAA" w:rsidRDefault="007D7007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Az étel tálalásának előkészítése és módja.</w:t>
      </w:r>
    </w:p>
    <w:p w:rsidR="00FA1253" w:rsidRDefault="00FA1253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egyéni igényei voltak a kisgyermeknek?</w:t>
      </w:r>
    </w:p>
    <w:p w:rsidR="00341945" w:rsidRPr="00CE0AAA" w:rsidRDefault="00341945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reagált a </w:t>
      </w:r>
      <w:r w:rsidR="00B13DFA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 a gyermek egyéni igényeire?</w:t>
      </w:r>
    </w:p>
    <w:p w:rsidR="00341945" w:rsidRPr="00CE0AAA" w:rsidRDefault="00341945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Mennyire volt önálló a kisgyermek étkezése?</w:t>
      </w:r>
    </w:p>
    <w:p w:rsidR="00341945" w:rsidRPr="00CE0AAA" w:rsidRDefault="00341945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segítette a </w:t>
      </w:r>
      <w:r w:rsidR="00B13DFA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 az étkezéssel kapcsolatos szokások elsajátítását, az önálló</w:t>
      </w:r>
      <w:r w:rsidR="00FA1253">
        <w:rPr>
          <w:sz w:val="20"/>
          <w:szCs w:val="20"/>
        </w:rPr>
        <w:t>,</w:t>
      </w:r>
      <w:r w:rsidRPr="00CE0AAA">
        <w:rPr>
          <w:sz w:val="20"/>
          <w:szCs w:val="20"/>
        </w:rPr>
        <w:t xml:space="preserve"> tiszta étkezés megtanulását?</w:t>
      </w:r>
    </w:p>
    <w:p w:rsidR="00341945" w:rsidRDefault="00341945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ismereteket nyújtott a gyermeknek étkezés</w:t>
      </w:r>
      <w:r w:rsidR="00B13DFA">
        <w:rPr>
          <w:sz w:val="20"/>
          <w:szCs w:val="20"/>
        </w:rPr>
        <w:t xml:space="preserve"> </w:t>
      </w:r>
      <w:r w:rsidRPr="00CE0AAA">
        <w:rPr>
          <w:sz w:val="20"/>
          <w:szCs w:val="20"/>
        </w:rPr>
        <w:t xml:space="preserve">közben </w:t>
      </w:r>
      <w:r w:rsidR="00B13DFA">
        <w:rPr>
          <w:sz w:val="20"/>
          <w:szCs w:val="20"/>
        </w:rPr>
        <w:t>a kisgyermeknevelője</w:t>
      </w:r>
      <w:r w:rsidRPr="00CE0AAA">
        <w:rPr>
          <w:sz w:val="20"/>
          <w:szCs w:val="20"/>
        </w:rPr>
        <w:t>?</w:t>
      </w:r>
    </w:p>
    <w:p w:rsidR="00792638" w:rsidRDefault="00792638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Megnevezte-e az ételt?</w:t>
      </w:r>
    </w:p>
    <w:p w:rsidR="00792638" w:rsidRPr="00CE0AAA" w:rsidRDefault="00792638" w:rsidP="00774DA5">
      <w:pPr>
        <w:numPr>
          <w:ilvl w:val="0"/>
          <w:numId w:val="103"/>
        </w:numPr>
        <w:spacing w:line="276" w:lineRule="auto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Beszéltek-e az étel minőségéről (íze, színe, állaga)?</w:t>
      </w:r>
    </w:p>
    <w:p w:rsidR="00341945" w:rsidRDefault="00341945" w:rsidP="00CB689D">
      <w:pPr>
        <w:numPr>
          <w:ilvl w:val="0"/>
          <w:numId w:val="103"/>
        </w:numPr>
        <w:spacing w:line="276" w:lineRule="auto"/>
        <w:ind w:left="709" w:hanging="283"/>
        <w:jc w:val="both"/>
        <w:rPr>
          <w:i/>
          <w:iCs/>
          <w:sz w:val="20"/>
          <w:szCs w:val="20"/>
        </w:rPr>
      </w:pPr>
      <w:r w:rsidRPr="00CE0AAA">
        <w:rPr>
          <w:sz w:val="20"/>
          <w:szCs w:val="20"/>
        </w:rPr>
        <w:t>Milyen hangulatú volt a megfigyelt gyermek étkezése?</w:t>
      </w:r>
    </w:p>
    <w:p w:rsidR="00341945" w:rsidRPr="00341945" w:rsidRDefault="0074068D" w:rsidP="00FA1253">
      <w:pPr>
        <w:ind w:left="284" w:hanging="284"/>
        <w:jc w:val="both"/>
        <w:rPr>
          <w:b/>
          <w:i/>
          <w:iCs/>
          <w:sz w:val="20"/>
          <w:szCs w:val="20"/>
        </w:rPr>
      </w:pPr>
      <w:r>
        <w:rPr>
          <w:b/>
          <w:sz w:val="20"/>
          <w:szCs w:val="20"/>
        </w:rPr>
        <w:t>5</w:t>
      </w:r>
      <w:r w:rsidR="00341945" w:rsidRPr="00341945">
        <w:rPr>
          <w:b/>
          <w:sz w:val="20"/>
          <w:szCs w:val="20"/>
        </w:rPr>
        <w:t>.) Figyelje meg egy gyermekcsoport szabad levegőn való tartózkodását</w:t>
      </w:r>
      <w:r w:rsidR="00FF4773">
        <w:rPr>
          <w:b/>
          <w:sz w:val="20"/>
          <w:szCs w:val="20"/>
        </w:rPr>
        <w:t>!</w:t>
      </w:r>
      <w:r w:rsidR="00341945" w:rsidRPr="00341945">
        <w:rPr>
          <w:b/>
          <w:sz w:val="20"/>
          <w:szCs w:val="20"/>
        </w:rPr>
        <w:t xml:space="preserve"> Írja le a levegőzés folyamatát, a gyermekek tevékenységét a szabadban</w:t>
      </w:r>
      <w:r w:rsidR="00FF4773">
        <w:rPr>
          <w:b/>
          <w:sz w:val="20"/>
          <w:szCs w:val="20"/>
        </w:rPr>
        <w:t>!</w:t>
      </w:r>
    </w:p>
    <w:p w:rsidR="00341945" w:rsidRPr="00CE0AAA" w:rsidRDefault="00341945" w:rsidP="00B13DFA">
      <w:pPr>
        <w:spacing w:before="120" w:line="276" w:lineRule="auto"/>
        <w:ind w:firstLine="284"/>
        <w:jc w:val="both"/>
        <w:rPr>
          <w:b/>
          <w:i/>
          <w:iCs/>
          <w:sz w:val="20"/>
          <w:szCs w:val="20"/>
        </w:rPr>
      </w:pPr>
      <w:r w:rsidRPr="00CE0AAA">
        <w:rPr>
          <w:b/>
          <w:i/>
          <w:iCs/>
          <w:sz w:val="20"/>
          <w:szCs w:val="20"/>
        </w:rPr>
        <w:t>Elemzési szempontok:</w:t>
      </w:r>
    </w:p>
    <w:p w:rsidR="00341945" w:rsidRPr="00CE0AAA" w:rsidRDefault="00341945" w:rsidP="00341945">
      <w:pPr>
        <w:numPr>
          <w:ilvl w:val="0"/>
          <w:numId w:val="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illeszkedett a napirendbe az udvari játék?</w:t>
      </w:r>
    </w:p>
    <w:p w:rsidR="00341945" w:rsidRPr="00CE0AAA" w:rsidRDefault="00341945" w:rsidP="00341945">
      <w:pPr>
        <w:numPr>
          <w:ilvl w:val="0"/>
          <w:numId w:val="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történik az udvarra való kimenetel?</w:t>
      </w:r>
    </w:p>
    <w:p w:rsidR="00341945" w:rsidRPr="00CE0AAA" w:rsidRDefault="00341945" w:rsidP="00341945">
      <w:pPr>
        <w:numPr>
          <w:ilvl w:val="0"/>
          <w:numId w:val="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Mennyi időt töltött egy-egy kisgyermek a szabadban?</w:t>
      </w:r>
    </w:p>
    <w:p w:rsidR="00341945" w:rsidRPr="00CE0AAA" w:rsidRDefault="00341945" w:rsidP="00341945">
      <w:pPr>
        <w:numPr>
          <w:ilvl w:val="0"/>
          <w:numId w:val="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tevékenységek gyakorlását biztosította a gyermekek számára az udvar tárgyi környezete? (</w:t>
      </w:r>
      <w:r w:rsidR="00FF4773">
        <w:rPr>
          <w:sz w:val="20"/>
          <w:szCs w:val="20"/>
        </w:rPr>
        <w:t>S</w:t>
      </w:r>
      <w:r w:rsidRPr="00CE0AAA">
        <w:rPr>
          <w:sz w:val="20"/>
          <w:szCs w:val="20"/>
        </w:rPr>
        <w:t>orolja fel az udvaron található beépített és egyéb játékeszközöket</w:t>
      </w:r>
      <w:r w:rsidR="00FF4773">
        <w:rPr>
          <w:sz w:val="20"/>
          <w:szCs w:val="20"/>
        </w:rPr>
        <w:t>!</w:t>
      </w:r>
      <w:r w:rsidRPr="00CE0AAA">
        <w:rPr>
          <w:sz w:val="20"/>
          <w:szCs w:val="20"/>
        </w:rPr>
        <w:t>)</w:t>
      </w:r>
    </w:p>
    <w:p w:rsidR="00341945" w:rsidRPr="00CE0AAA" w:rsidRDefault="00341945" w:rsidP="00341945">
      <w:pPr>
        <w:numPr>
          <w:ilvl w:val="0"/>
          <w:numId w:val="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tevékenységeket kezdeményezett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?</w:t>
      </w:r>
    </w:p>
    <w:p w:rsidR="00341945" w:rsidRPr="00CE0AAA" w:rsidRDefault="00341945" w:rsidP="00341945">
      <w:pPr>
        <w:spacing w:line="276" w:lineRule="auto"/>
        <w:ind w:left="709" w:hanging="727"/>
        <w:jc w:val="both"/>
      </w:pPr>
    </w:p>
    <w:p w:rsidR="00341945" w:rsidRPr="00CE0AAA" w:rsidRDefault="00341945" w:rsidP="00341945">
      <w:pPr>
        <w:spacing w:line="276" w:lineRule="auto"/>
        <w:ind w:left="709" w:hanging="727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hallgató gyakorlati feladatai</w:t>
      </w:r>
    </w:p>
    <w:p w:rsidR="00341945" w:rsidRPr="00CE0AAA" w:rsidRDefault="00341945" w:rsidP="00341945">
      <w:pPr>
        <w:numPr>
          <w:ilvl w:val="1"/>
          <w:numId w:val="88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Igyekszik kapcsolatot kialakítani a gyermekekkel és a </w:t>
      </w:r>
      <w:r w:rsidR="00FF4773">
        <w:rPr>
          <w:sz w:val="20"/>
          <w:szCs w:val="20"/>
        </w:rPr>
        <w:t>kisgyermeknevelővel</w:t>
      </w:r>
      <w:r w:rsidRPr="00CE0AAA">
        <w:rPr>
          <w:sz w:val="20"/>
          <w:szCs w:val="20"/>
        </w:rPr>
        <w:t>.</w:t>
      </w:r>
    </w:p>
    <w:p w:rsidR="00341945" w:rsidRPr="00CE0AAA" w:rsidRDefault="00341945" w:rsidP="00341945">
      <w:pPr>
        <w:numPr>
          <w:ilvl w:val="1"/>
          <w:numId w:val="88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 útmutatásai szerint bekapcsolódik a</w:t>
      </w:r>
      <w:r w:rsidR="00FA1253">
        <w:rPr>
          <w:sz w:val="20"/>
          <w:szCs w:val="20"/>
        </w:rPr>
        <w:t xml:space="preserve"> </w:t>
      </w:r>
      <w:r w:rsidR="00DE4F4A">
        <w:rPr>
          <w:sz w:val="20"/>
          <w:szCs w:val="20"/>
        </w:rPr>
        <w:t>gyermekek</w:t>
      </w:r>
      <w:r w:rsidRPr="00CE0AAA">
        <w:rPr>
          <w:sz w:val="20"/>
          <w:szCs w:val="20"/>
        </w:rPr>
        <w:t xml:space="preserve"> játékába a csoportszobában és az udvaron.</w:t>
      </w:r>
    </w:p>
    <w:p w:rsidR="00341945" w:rsidRPr="00CE0AAA" w:rsidRDefault="00341945" w:rsidP="00341945">
      <w:pPr>
        <w:numPr>
          <w:ilvl w:val="1"/>
          <w:numId w:val="88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Segít a gyermekek körüli teendők ellátásba</w:t>
      </w:r>
      <w:r w:rsidR="00470A13">
        <w:rPr>
          <w:sz w:val="20"/>
          <w:szCs w:val="20"/>
        </w:rPr>
        <w:t>n</w:t>
      </w:r>
      <w:r w:rsidRPr="00CE0AAA">
        <w:rPr>
          <w:sz w:val="20"/>
          <w:szCs w:val="20"/>
        </w:rPr>
        <w:t xml:space="preserve">, követve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iránymutatását, csak az általa meghatározott feladatokban vehet részt.</w:t>
      </w:r>
    </w:p>
    <w:p w:rsidR="00341945" w:rsidRPr="00CE0AAA" w:rsidRDefault="00341945" w:rsidP="00341945">
      <w:pPr>
        <w:spacing w:line="276" w:lineRule="auto"/>
        <w:jc w:val="both"/>
        <w:rPr>
          <w:sz w:val="20"/>
          <w:szCs w:val="20"/>
        </w:rPr>
      </w:pPr>
    </w:p>
    <w:p w:rsidR="00341945" w:rsidRPr="00CE0AAA" w:rsidRDefault="00470A13" w:rsidP="00341945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CE0AAA">
        <w:rPr>
          <w:sz w:val="20"/>
          <w:szCs w:val="20"/>
        </w:rPr>
        <w:t xml:space="preserve"> hallgató </w:t>
      </w:r>
      <w:r>
        <w:rPr>
          <w:sz w:val="20"/>
          <w:szCs w:val="20"/>
        </w:rPr>
        <w:t>í</w:t>
      </w:r>
      <w:r w:rsidRPr="00CE0AAA">
        <w:rPr>
          <w:sz w:val="20"/>
          <w:szCs w:val="20"/>
        </w:rPr>
        <w:t xml:space="preserve">rásban mutassa be </w:t>
      </w:r>
      <w:r w:rsidR="00341945" w:rsidRPr="00CE0AAA">
        <w:rPr>
          <w:sz w:val="20"/>
          <w:szCs w:val="20"/>
        </w:rPr>
        <w:t xml:space="preserve">részvételét a gyakorlati munkában, </w:t>
      </w:r>
      <w:r w:rsidR="00FA1253" w:rsidRPr="00CE0AAA">
        <w:rPr>
          <w:sz w:val="20"/>
          <w:szCs w:val="20"/>
        </w:rPr>
        <w:t>kapcsolatainak alakulását, tevékenységeit</w:t>
      </w:r>
      <w:r w:rsidR="00CB689D">
        <w:rPr>
          <w:sz w:val="20"/>
          <w:szCs w:val="20"/>
        </w:rPr>
        <w:t>,</w:t>
      </w:r>
      <w:r w:rsidR="00FA1253" w:rsidRPr="00CE0AAA">
        <w:rPr>
          <w:sz w:val="20"/>
          <w:szCs w:val="20"/>
        </w:rPr>
        <w:t xml:space="preserve"> </w:t>
      </w:r>
      <w:r w:rsidR="00341945" w:rsidRPr="00CE0AAA">
        <w:rPr>
          <w:sz w:val="20"/>
          <w:szCs w:val="20"/>
        </w:rPr>
        <w:t>elemezze miként tud</w:t>
      </w:r>
      <w:r w:rsidR="00FA1253">
        <w:rPr>
          <w:sz w:val="20"/>
          <w:szCs w:val="20"/>
        </w:rPr>
        <w:t>ott a feladatainak eleget tenni.</w:t>
      </w:r>
    </w:p>
    <w:p w:rsidR="00341945" w:rsidRPr="00CE0AAA" w:rsidRDefault="00470A13" w:rsidP="00341945">
      <w:pPr>
        <w:spacing w:line="276" w:lineRule="auto"/>
        <w:jc w:val="both"/>
        <w:rPr>
          <w:sz w:val="20"/>
          <w:szCs w:val="20"/>
        </w:rPr>
      </w:pPr>
      <w:r w:rsidRPr="00CE0AAA">
        <w:rPr>
          <w:b/>
          <w:sz w:val="20"/>
          <w:szCs w:val="20"/>
        </w:rPr>
        <w:t xml:space="preserve">A </w:t>
      </w:r>
      <w:r>
        <w:rPr>
          <w:b/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írásban röviden értékeli a hallgató bölcsődei megnyilvánulásait</w:t>
      </w:r>
      <w:r>
        <w:rPr>
          <w:sz w:val="20"/>
          <w:szCs w:val="20"/>
        </w:rPr>
        <w:t>,</w:t>
      </w:r>
      <w:r w:rsidRPr="00CE0AAA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="00DE4F4A">
        <w:rPr>
          <w:sz w:val="20"/>
          <w:szCs w:val="20"/>
        </w:rPr>
        <w:t xml:space="preserve">  gyermekek</w:t>
      </w:r>
      <w:r w:rsidRPr="00CE0AAA">
        <w:rPr>
          <w:sz w:val="20"/>
          <w:szCs w:val="20"/>
        </w:rPr>
        <w:t>kel és a felnőttekkel való kapcsolatát, a</w:t>
      </w:r>
      <w:r w:rsidR="00DE4F4A">
        <w:rPr>
          <w:sz w:val="20"/>
          <w:szCs w:val="20"/>
        </w:rPr>
        <w:t xml:space="preserve">  gyermekek</w:t>
      </w:r>
      <w:r w:rsidRPr="00CE0AAA">
        <w:rPr>
          <w:sz w:val="20"/>
          <w:szCs w:val="20"/>
        </w:rPr>
        <w:t>hez való viszonyát</w:t>
      </w:r>
      <w:r>
        <w:rPr>
          <w:sz w:val="20"/>
          <w:szCs w:val="20"/>
        </w:rPr>
        <w:t>,</w:t>
      </w:r>
      <w:r w:rsidRPr="00CE0AAA">
        <w:rPr>
          <w:sz w:val="20"/>
          <w:szCs w:val="20"/>
        </w:rPr>
        <w:t xml:space="preserve"> </w:t>
      </w:r>
      <w:r w:rsidR="00FA1253" w:rsidRPr="00CE0AAA">
        <w:rPr>
          <w:sz w:val="20"/>
          <w:szCs w:val="20"/>
        </w:rPr>
        <w:t>bölcsődei magatartását</w:t>
      </w:r>
      <w:r w:rsidR="00FA1253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CE0AAA">
        <w:rPr>
          <w:sz w:val="20"/>
          <w:szCs w:val="20"/>
        </w:rPr>
        <w:t xml:space="preserve"> vállalt feladatok elvégzésének színvonalát,</w:t>
      </w:r>
    </w:p>
    <w:p w:rsidR="00341945" w:rsidRDefault="00341945" w:rsidP="00341945">
      <w:pPr>
        <w:spacing w:line="276" w:lineRule="auto"/>
        <w:jc w:val="both"/>
        <w:rPr>
          <w:i/>
          <w:iCs/>
          <w:sz w:val="20"/>
          <w:szCs w:val="20"/>
        </w:rPr>
      </w:pPr>
      <w:r w:rsidRPr="00CE0AAA">
        <w:rPr>
          <w:sz w:val="20"/>
          <w:szCs w:val="20"/>
        </w:rPr>
        <w:t xml:space="preserve">A szakvezető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aláírásával igazolja a hallgató gyakorlatát</w:t>
      </w:r>
      <w:r w:rsidR="00FA1253">
        <w:rPr>
          <w:sz w:val="20"/>
          <w:szCs w:val="20"/>
        </w:rPr>
        <w:t>.</w:t>
      </w:r>
    </w:p>
    <w:p w:rsidR="001530FD" w:rsidRPr="00341945" w:rsidRDefault="001530FD">
      <w:pPr>
        <w:pageBreakBefore/>
        <w:spacing w:line="276" w:lineRule="auto"/>
        <w:jc w:val="center"/>
        <w:rPr>
          <w:b/>
        </w:rPr>
      </w:pPr>
      <w:r w:rsidRPr="00341945">
        <w:rPr>
          <w:b/>
        </w:rPr>
        <w:t xml:space="preserve">Csoportos gyakorlat </w:t>
      </w:r>
      <w:r w:rsidR="00FF4773">
        <w:rPr>
          <w:b/>
        </w:rPr>
        <w:t>1</w:t>
      </w:r>
      <w:r w:rsidRPr="00341945">
        <w:rPr>
          <w:b/>
        </w:rPr>
        <w:t>.</w:t>
      </w:r>
    </w:p>
    <w:p w:rsidR="001530FD" w:rsidRPr="00CE0AAA" w:rsidRDefault="001530FD">
      <w:pPr>
        <w:pStyle w:val="Szvegtrzs21"/>
        <w:spacing w:line="276" w:lineRule="auto"/>
        <w:jc w:val="center"/>
        <w:rPr>
          <w:b/>
          <w:i w:val="0"/>
          <w:sz w:val="20"/>
          <w:szCs w:val="20"/>
        </w:rPr>
      </w:pPr>
    </w:p>
    <w:p w:rsidR="001530FD" w:rsidRPr="00CE0AAA" w:rsidRDefault="001530FD">
      <w:pPr>
        <w:pStyle w:val="Szvegtrzs21"/>
        <w:spacing w:line="276" w:lineRule="auto"/>
        <w:jc w:val="both"/>
        <w:rPr>
          <w:b/>
          <w:i w:val="0"/>
          <w:sz w:val="20"/>
          <w:szCs w:val="20"/>
        </w:rPr>
      </w:pPr>
    </w:p>
    <w:p w:rsidR="001530FD" w:rsidRPr="007C00ED" w:rsidRDefault="00BC2806">
      <w:pPr>
        <w:pStyle w:val="Cmsor1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Ó</w:t>
      </w:r>
      <w:r w:rsidR="001530FD" w:rsidRPr="007C00ED">
        <w:rPr>
          <w:sz w:val="22"/>
          <w:szCs w:val="22"/>
        </w:rPr>
        <w:t>voda</w:t>
      </w:r>
    </w:p>
    <w:p w:rsidR="001530FD" w:rsidRPr="00CE0AAA" w:rsidRDefault="001530FD">
      <w:pPr>
        <w:pStyle w:val="Cmsor1"/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pStyle w:val="Cmsor1"/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Időtartama: </w:t>
      </w:r>
      <w:r w:rsidR="00FF6BDC">
        <w:rPr>
          <w:b w:val="0"/>
          <w:sz w:val="20"/>
          <w:szCs w:val="20"/>
        </w:rPr>
        <w:t>8</w:t>
      </w:r>
      <w:r w:rsidRPr="00C46F43">
        <w:rPr>
          <w:b w:val="0"/>
          <w:sz w:val="20"/>
          <w:szCs w:val="20"/>
        </w:rPr>
        <w:t xml:space="preserve"> óra</w:t>
      </w:r>
      <w:r w:rsidR="00FF6BDC">
        <w:rPr>
          <w:b w:val="0"/>
          <w:sz w:val="20"/>
          <w:szCs w:val="20"/>
        </w:rPr>
        <w:t xml:space="preserve"> </w:t>
      </w:r>
    </w:p>
    <w:p w:rsidR="001530FD" w:rsidRPr="00CE0AAA" w:rsidRDefault="001530FD">
      <w:pPr>
        <w:spacing w:line="276" w:lineRule="auto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 xml:space="preserve">Gyakorlat beosztása: </w:t>
      </w:r>
      <w:r w:rsidRPr="00C46F43">
        <w:rPr>
          <w:sz w:val="20"/>
          <w:szCs w:val="20"/>
        </w:rPr>
        <w:t xml:space="preserve">8 órától </w:t>
      </w:r>
      <w:r w:rsidR="00FF6BDC">
        <w:rPr>
          <w:sz w:val="20"/>
          <w:szCs w:val="20"/>
        </w:rPr>
        <w:t>16-ig</w:t>
      </w:r>
      <w:r w:rsidRPr="00C46F43">
        <w:rPr>
          <w:sz w:val="20"/>
          <w:szCs w:val="20"/>
        </w:rPr>
        <w:t>, közben ½ óra ebédszünet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 helye: _____________________________________</w:t>
      </w:r>
      <w:r w:rsidR="00341945">
        <w:rPr>
          <w:sz w:val="20"/>
          <w:szCs w:val="20"/>
        </w:rPr>
        <w:t>___</w:t>
      </w:r>
      <w:r w:rsidRPr="00CE0AAA">
        <w:rPr>
          <w:sz w:val="20"/>
          <w:szCs w:val="20"/>
        </w:rPr>
        <w:t>______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 letöltésének időpontja: ________________________</w:t>
      </w:r>
      <w:r w:rsidR="00341945">
        <w:rPr>
          <w:sz w:val="20"/>
          <w:szCs w:val="20"/>
        </w:rPr>
        <w:t>____</w:t>
      </w:r>
      <w:r w:rsidRPr="00CE0AAA">
        <w:rPr>
          <w:sz w:val="20"/>
          <w:szCs w:val="20"/>
        </w:rPr>
        <w:t>_____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Gyakorlatvezető neve: _________________________</w:t>
      </w:r>
      <w:r w:rsidR="00341945">
        <w:rPr>
          <w:sz w:val="20"/>
          <w:szCs w:val="20"/>
        </w:rPr>
        <w:t>__</w:t>
      </w:r>
      <w:r w:rsidRPr="00CE0AAA">
        <w:rPr>
          <w:sz w:val="20"/>
          <w:szCs w:val="20"/>
        </w:rPr>
        <w:t>______________</w:t>
      </w: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Értékelés módja: gyakorlati jegy (gyj</w:t>
      </w:r>
      <w:r w:rsidR="00792638">
        <w:rPr>
          <w:sz w:val="20"/>
          <w:szCs w:val="20"/>
        </w:rPr>
        <w:t>5</w:t>
      </w:r>
      <w:r w:rsidRPr="00CE0AAA">
        <w:rPr>
          <w:sz w:val="20"/>
          <w:szCs w:val="20"/>
        </w:rPr>
        <w:t xml:space="preserve">) </w:t>
      </w:r>
    </w:p>
    <w:p w:rsidR="001530FD" w:rsidRPr="00CE0AAA" w:rsidRDefault="001530FD">
      <w:pPr>
        <w:pStyle w:val="Szvegtrzs21"/>
        <w:spacing w:line="276" w:lineRule="auto"/>
        <w:jc w:val="both"/>
        <w:rPr>
          <w:b/>
          <w:i w:val="0"/>
          <w:sz w:val="20"/>
          <w:szCs w:val="20"/>
        </w:rPr>
      </w:pPr>
    </w:p>
    <w:p w:rsidR="001530FD" w:rsidRPr="00CE0AAA" w:rsidRDefault="001530FD">
      <w:pPr>
        <w:spacing w:line="276" w:lineRule="auto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Az óvodai napirendhez igazodva az adatgyűjtés és a megfigyelés témakörei, szempontjai:</w:t>
      </w:r>
    </w:p>
    <w:p w:rsidR="001530FD" w:rsidRPr="00CE0AAA" w:rsidRDefault="001530FD">
      <w:pPr>
        <w:numPr>
          <w:ilvl w:val="0"/>
          <w:numId w:val="17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és jegyezze fel a csoportszoba, az öltöző, a fürdőszoba berendezését, a bútorok és eszközök elrendezését, valamint a helységek dekorációját!</w:t>
      </w:r>
    </w:p>
    <w:p w:rsidR="001530FD" w:rsidRPr="00CE0AAA" w:rsidRDefault="001530FD">
      <w:pPr>
        <w:numPr>
          <w:ilvl w:val="0"/>
          <w:numId w:val="17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és jegyezze fel az adott csoport játékkészletét, a játékeszközök fajtáit és jellemzőit pedagógiai szempontok alapján!</w:t>
      </w:r>
    </w:p>
    <w:p w:rsidR="001530FD" w:rsidRPr="00CE0AAA" w:rsidRDefault="001530FD">
      <w:pPr>
        <w:numPr>
          <w:ilvl w:val="0"/>
          <w:numId w:val="17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csoport személyi feltételeinek megfigyelése, a csoport létszáma, életkori, nemi összetétele, a csoportban dolgozó felnőttek száma. A csoport dokumentációjának megtekintése.</w:t>
      </w:r>
    </w:p>
    <w:p w:rsidR="001530FD" w:rsidRPr="00CE0AAA" w:rsidRDefault="001530FD">
      <w:pPr>
        <w:numPr>
          <w:ilvl w:val="0"/>
          <w:numId w:val="17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gyermek érkezése az óvodába, elválás az anyától, búcsúzás. Ezt követően a gyermek viselkedésének megfigyelése 20 percen keresztül.</w:t>
      </w:r>
    </w:p>
    <w:p w:rsidR="001530FD" w:rsidRPr="00CE0AAA" w:rsidRDefault="001530FD">
      <w:pPr>
        <w:numPr>
          <w:ilvl w:val="0"/>
          <w:numId w:val="17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szabad levegőn tartózkodás megfigyelése. Az időtartam és a tevékenység értékelése.</w:t>
      </w:r>
    </w:p>
    <w:p w:rsidR="001530FD" w:rsidRPr="00CE0AAA" w:rsidRDefault="001530FD">
      <w:pPr>
        <w:numPr>
          <w:ilvl w:val="0"/>
          <w:numId w:val="17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gyermekek étkezésének megfigyelése. </w:t>
      </w:r>
    </w:p>
    <w:p w:rsidR="001530FD" w:rsidRPr="00CE0AAA" w:rsidRDefault="007C00ED">
      <w:pPr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  <w:r w:rsidR="001530FD" w:rsidRPr="00CE0AAA">
        <w:rPr>
          <w:b/>
          <w:bCs/>
          <w:sz w:val="20"/>
          <w:szCs w:val="20"/>
        </w:rPr>
        <w:t>1.) A csoport tárgyi feltételei</w:t>
      </w:r>
    </w:p>
    <w:p w:rsidR="001530FD" w:rsidRPr="00FF4773" w:rsidRDefault="001530FD" w:rsidP="00FF4773">
      <w:pPr>
        <w:numPr>
          <w:ilvl w:val="0"/>
          <w:numId w:val="55"/>
        </w:numPr>
        <w:spacing w:line="276" w:lineRule="auto"/>
        <w:jc w:val="both"/>
        <w:rPr>
          <w:sz w:val="20"/>
          <w:szCs w:val="20"/>
        </w:rPr>
      </w:pPr>
      <w:r w:rsidRPr="00FF4773">
        <w:rPr>
          <w:sz w:val="20"/>
          <w:szCs w:val="20"/>
        </w:rPr>
        <w:t>Hogyan biztosítják a tárgyi feltételek az adott csoport életkori sajátosságainak megfelelő tevékenységek gyakorlását, a</w:t>
      </w:r>
      <w:r w:rsidR="00DE4F4A">
        <w:rPr>
          <w:sz w:val="20"/>
          <w:szCs w:val="20"/>
        </w:rPr>
        <w:t xml:space="preserve">  gyermekek</w:t>
      </w:r>
      <w:r w:rsidRPr="00FF4773">
        <w:rPr>
          <w:sz w:val="20"/>
          <w:szCs w:val="20"/>
        </w:rPr>
        <w:t xml:space="preserve"> szükségleteinek kielégítését?</w:t>
      </w:r>
      <w:r w:rsidR="00FF4773" w:rsidRPr="00FF4773">
        <w:rPr>
          <w:sz w:val="20"/>
          <w:szCs w:val="20"/>
        </w:rPr>
        <w:t xml:space="preserve"> </w:t>
      </w:r>
      <w:r w:rsidRPr="00FF4773">
        <w:rPr>
          <w:sz w:val="20"/>
          <w:szCs w:val="20"/>
        </w:rPr>
        <w:t xml:space="preserve">A gondozási műveletek feltételei (fürdőszobai tevékenységek, étkezés, öltözés). </w:t>
      </w:r>
    </w:p>
    <w:p w:rsidR="001530FD" w:rsidRPr="00CE0AAA" w:rsidRDefault="001530FD">
      <w:pPr>
        <w:numPr>
          <w:ilvl w:val="0"/>
          <w:numId w:val="55"/>
        </w:numPr>
        <w:spacing w:line="276" w:lineRule="auto"/>
        <w:ind w:hanging="29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játéktevékenység feltételei: mennyiség, minőség, anyagváltozatosság, elhelyezés, funkció szerinti csoportosítás, alapjátékok, nagymozgásos játékok, alkotójátékok, kiegészítő játékok, kellékek, házi készítésű</w:t>
      </w:r>
      <w:r w:rsidR="00FD1640">
        <w:rPr>
          <w:sz w:val="20"/>
          <w:szCs w:val="20"/>
        </w:rPr>
        <w:t xml:space="preserve"> játékok</w:t>
      </w:r>
      <w:r w:rsidRPr="00CE0AAA">
        <w:rPr>
          <w:sz w:val="20"/>
          <w:szCs w:val="20"/>
        </w:rPr>
        <w:t>.</w:t>
      </w:r>
      <w:r w:rsidR="00FF4773">
        <w:rPr>
          <w:sz w:val="20"/>
          <w:szCs w:val="20"/>
        </w:rPr>
        <w:t xml:space="preserve"> </w:t>
      </w:r>
    </w:p>
    <w:p w:rsidR="001530FD" w:rsidRPr="00CE0AAA" w:rsidRDefault="001530FD">
      <w:pPr>
        <w:numPr>
          <w:ilvl w:val="0"/>
          <w:numId w:val="71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anyagokat, tárgyakat, eszközöket használtak fel a dekorálásra? </w:t>
      </w:r>
    </w:p>
    <w:p w:rsidR="001530FD" w:rsidRPr="00CE0AAA" w:rsidRDefault="0056475F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2</w:t>
      </w:r>
      <w:r w:rsidR="001530FD" w:rsidRPr="00CE0AAA">
        <w:rPr>
          <w:b/>
          <w:bCs/>
          <w:sz w:val="20"/>
          <w:szCs w:val="20"/>
        </w:rPr>
        <w:t xml:space="preserve">.) </w:t>
      </w:r>
      <w:r w:rsidR="001530FD" w:rsidRPr="00CE0AAA">
        <w:rPr>
          <w:b/>
          <w:sz w:val="20"/>
          <w:szCs w:val="20"/>
        </w:rPr>
        <w:t>A csoport személyi feltételei</w:t>
      </w:r>
    </w:p>
    <w:p w:rsidR="001530FD" w:rsidRPr="00CE0AAA" w:rsidRDefault="001530FD">
      <w:pPr>
        <w:numPr>
          <w:ilvl w:val="0"/>
          <w:numId w:val="73"/>
        </w:numPr>
        <w:spacing w:line="276" w:lineRule="auto"/>
        <w:jc w:val="both"/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>Hány gyermek jár a csoportba? Milyen a</w:t>
      </w:r>
      <w:r w:rsidR="00FF4773">
        <w:rPr>
          <w:bCs/>
          <w:sz w:val="20"/>
          <w:szCs w:val="20"/>
        </w:rPr>
        <w:t xml:space="preserve"> csoport</w:t>
      </w:r>
      <w:r w:rsidRPr="00CE0AAA">
        <w:rPr>
          <w:bCs/>
          <w:sz w:val="20"/>
          <w:szCs w:val="20"/>
        </w:rPr>
        <w:t xml:space="preserve"> életkori összetétele, </w:t>
      </w:r>
      <w:r w:rsidR="00FF4773">
        <w:rPr>
          <w:bCs/>
          <w:sz w:val="20"/>
          <w:szCs w:val="20"/>
        </w:rPr>
        <w:t xml:space="preserve">a </w:t>
      </w:r>
      <w:r w:rsidRPr="00CE0AAA">
        <w:rPr>
          <w:bCs/>
          <w:sz w:val="20"/>
          <w:szCs w:val="20"/>
        </w:rPr>
        <w:t>fi</w:t>
      </w:r>
      <w:r w:rsidR="00FF4773">
        <w:rPr>
          <w:bCs/>
          <w:sz w:val="20"/>
          <w:szCs w:val="20"/>
        </w:rPr>
        <w:t>ú</w:t>
      </w:r>
      <w:r w:rsidRPr="00CE0AAA">
        <w:rPr>
          <w:bCs/>
          <w:sz w:val="20"/>
          <w:szCs w:val="20"/>
        </w:rPr>
        <w:t>k-lányok aránya?</w:t>
      </w:r>
    </w:p>
    <w:p w:rsidR="001530FD" w:rsidRPr="00CE0AAA" w:rsidRDefault="001530FD">
      <w:pPr>
        <w:numPr>
          <w:ilvl w:val="0"/>
          <w:numId w:val="73"/>
        </w:numPr>
        <w:spacing w:line="276" w:lineRule="auto"/>
        <w:jc w:val="both"/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>Hány óvodapedagógus látja el a gyermekeket? Kik segítik még a munkájukat?</w:t>
      </w:r>
    </w:p>
    <w:p w:rsidR="001530FD" w:rsidRPr="00CE0AAA" w:rsidRDefault="001530FD">
      <w:pPr>
        <w:numPr>
          <w:ilvl w:val="0"/>
          <w:numId w:val="73"/>
        </w:numPr>
        <w:spacing w:line="276" w:lineRule="auto"/>
        <w:jc w:val="both"/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>Milyen dokumentumokat vezetnek a</w:t>
      </w:r>
      <w:r w:rsidR="007C00ED">
        <w:rPr>
          <w:bCs/>
          <w:sz w:val="20"/>
          <w:szCs w:val="20"/>
        </w:rPr>
        <w:t>z</w:t>
      </w:r>
      <w:r w:rsidRPr="00CE0AAA">
        <w:rPr>
          <w:bCs/>
          <w:sz w:val="20"/>
          <w:szCs w:val="20"/>
        </w:rPr>
        <w:t xml:space="preserve"> </w:t>
      </w:r>
      <w:r w:rsidR="007C00ED">
        <w:rPr>
          <w:bCs/>
          <w:sz w:val="20"/>
          <w:szCs w:val="20"/>
        </w:rPr>
        <w:t>óvodapedagógusok</w:t>
      </w:r>
      <w:r w:rsidRPr="00CE0AAA">
        <w:rPr>
          <w:bCs/>
          <w:sz w:val="20"/>
          <w:szCs w:val="20"/>
        </w:rPr>
        <w:t>? Van-e a csoportnak gondozási-nevelési terve? A gyermekekről készítenek-e feljegyzéseket</w:t>
      </w:r>
      <w:r w:rsidR="007C00ED">
        <w:rPr>
          <w:bCs/>
          <w:sz w:val="20"/>
          <w:szCs w:val="20"/>
        </w:rPr>
        <w:t>?</w:t>
      </w:r>
    </w:p>
    <w:p w:rsidR="001530FD" w:rsidRPr="00CE0AAA" w:rsidRDefault="0056475F" w:rsidP="0056475F">
      <w:pPr>
        <w:spacing w:line="276" w:lineRule="auto"/>
        <w:ind w:left="284" w:hanging="284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1530FD" w:rsidRPr="00CE0AAA">
        <w:rPr>
          <w:b/>
          <w:bCs/>
          <w:sz w:val="20"/>
          <w:szCs w:val="20"/>
        </w:rPr>
        <w:t>.) Figyelje meg egy gyermek érkezését az óvodába, elválását az anyától, a búcsúzást</w:t>
      </w:r>
      <w:r w:rsidR="00C22D6B">
        <w:rPr>
          <w:b/>
          <w:bCs/>
          <w:sz w:val="20"/>
          <w:szCs w:val="20"/>
        </w:rPr>
        <w:t>!</w:t>
      </w:r>
    </w:p>
    <w:p w:rsidR="001530FD" w:rsidRPr="00CE0AAA" w:rsidRDefault="001530FD">
      <w:pPr>
        <w:spacing w:line="276" w:lineRule="auto"/>
        <w:ind w:firstLine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Megfigyelt gyermek és kora</w:t>
      </w:r>
      <w:r w:rsidR="00FF4773">
        <w:rPr>
          <w:sz w:val="20"/>
          <w:szCs w:val="20"/>
        </w:rPr>
        <w:t>:</w:t>
      </w:r>
    </w:p>
    <w:p w:rsidR="001530FD" w:rsidRPr="00FF4773" w:rsidRDefault="001530FD" w:rsidP="00FF4773">
      <w:pPr>
        <w:spacing w:before="120" w:line="276" w:lineRule="auto"/>
        <w:ind w:firstLine="284"/>
        <w:jc w:val="both"/>
        <w:rPr>
          <w:b/>
          <w:i/>
          <w:iCs/>
          <w:sz w:val="20"/>
          <w:szCs w:val="20"/>
        </w:rPr>
      </w:pPr>
      <w:r w:rsidRPr="00FF4773">
        <w:rPr>
          <w:b/>
          <w:i/>
          <w:iCs/>
          <w:sz w:val="20"/>
          <w:szCs w:val="20"/>
        </w:rPr>
        <w:t>Elemzési szempontok:</w:t>
      </w:r>
    </w:p>
    <w:p w:rsidR="001530FD" w:rsidRPr="00CE0AAA" w:rsidRDefault="001530FD">
      <w:pPr>
        <w:numPr>
          <w:ilvl w:val="0"/>
          <w:numId w:val="2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hangulatban érkezik a kisgyermek az óvodába?</w:t>
      </w:r>
    </w:p>
    <w:p w:rsidR="001530FD" w:rsidRPr="00CE0AAA" w:rsidRDefault="001530FD">
      <w:pPr>
        <w:numPr>
          <w:ilvl w:val="0"/>
          <w:numId w:val="2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reakciója van a gyermeknek a pedagógussal történő találkozásakor?</w:t>
      </w:r>
    </w:p>
    <w:p w:rsidR="001530FD" w:rsidRPr="00CE0AAA" w:rsidRDefault="001530FD">
      <w:pPr>
        <w:numPr>
          <w:ilvl w:val="0"/>
          <w:numId w:val="2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vesz fel kapcsolatot az óvodapedagógus a szülővel, </w:t>
      </w:r>
      <w:r w:rsidR="00FD1640">
        <w:rPr>
          <w:sz w:val="20"/>
          <w:szCs w:val="20"/>
        </w:rPr>
        <w:t xml:space="preserve">a </w:t>
      </w:r>
      <w:r w:rsidRPr="00CE0AAA">
        <w:rPr>
          <w:sz w:val="20"/>
          <w:szCs w:val="20"/>
        </w:rPr>
        <w:t>gyermekkel?</w:t>
      </w:r>
    </w:p>
    <w:p w:rsidR="001530FD" w:rsidRPr="00CE0AAA" w:rsidRDefault="001530FD">
      <w:pPr>
        <w:numPr>
          <w:ilvl w:val="0"/>
          <w:numId w:val="2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 jellemzi a látottak alapján a pedagógus és szülő kapcsolatát?</w:t>
      </w:r>
    </w:p>
    <w:p w:rsidR="001530FD" w:rsidRPr="00CE0AAA" w:rsidRDefault="001530FD">
      <w:pPr>
        <w:numPr>
          <w:ilvl w:val="0"/>
          <w:numId w:val="2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segíti az elválást az óv</w:t>
      </w:r>
      <w:r w:rsidR="00FF4773">
        <w:rPr>
          <w:sz w:val="20"/>
          <w:szCs w:val="20"/>
        </w:rPr>
        <w:t>odapedagógus</w:t>
      </w:r>
      <w:r w:rsidRPr="00CE0AAA">
        <w:rPr>
          <w:sz w:val="20"/>
          <w:szCs w:val="20"/>
        </w:rPr>
        <w:t>?</w:t>
      </w:r>
    </w:p>
    <w:p w:rsidR="001530FD" w:rsidRPr="00CE0AAA" w:rsidRDefault="001530FD">
      <w:pPr>
        <w:numPr>
          <w:ilvl w:val="0"/>
          <w:numId w:val="23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reagál a gyermek a szülő távozására?</w:t>
      </w:r>
    </w:p>
    <w:p w:rsidR="001530FD" w:rsidRPr="00CE0AAA" w:rsidRDefault="0056475F" w:rsidP="00FF4773">
      <w:pPr>
        <w:pStyle w:val="Szvegtrzs"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1530FD" w:rsidRPr="00CE0AAA">
        <w:rPr>
          <w:sz w:val="20"/>
          <w:szCs w:val="20"/>
        </w:rPr>
        <w:t>.) Figyelje meg egy gyermekcsoport szabad levegőn való tartózkodását. Írja le a gyermekek tevékenységét a szabadban</w:t>
      </w:r>
      <w:r w:rsidR="00806FEB">
        <w:rPr>
          <w:sz w:val="20"/>
          <w:szCs w:val="20"/>
        </w:rPr>
        <w:t>!</w:t>
      </w:r>
    </w:p>
    <w:p w:rsidR="001530FD" w:rsidRPr="00CE0AAA" w:rsidRDefault="001530FD" w:rsidP="00FF4773">
      <w:pPr>
        <w:spacing w:before="120" w:line="276" w:lineRule="auto"/>
        <w:ind w:firstLine="284"/>
        <w:jc w:val="both"/>
        <w:rPr>
          <w:b/>
          <w:i/>
          <w:iCs/>
          <w:sz w:val="20"/>
          <w:szCs w:val="20"/>
        </w:rPr>
      </w:pPr>
      <w:r w:rsidRPr="00CE0AAA">
        <w:rPr>
          <w:b/>
          <w:i/>
          <w:iCs/>
          <w:sz w:val="20"/>
          <w:szCs w:val="20"/>
        </w:rPr>
        <w:t>Elemzési szempontok:</w:t>
      </w:r>
    </w:p>
    <w:p w:rsidR="001530FD" w:rsidRPr="00CE0AAA" w:rsidRDefault="001530FD">
      <w:pPr>
        <w:numPr>
          <w:ilvl w:val="0"/>
          <w:numId w:val="61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illeszkedett a napirendbe az udvari játék?</w:t>
      </w:r>
    </w:p>
    <w:p w:rsidR="001530FD" w:rsidRPr="00CE0AAA" w:rsidRDefault="001530FD">
      <w:pPr>
        <w:numPr>
          <w:ilvl w:val="0"/>
          <w:numId w:val="61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történik az udvarra való kimenetel?</w:t>
      </w:r>
    </w:p>
    <w:p w:rsidR="001530FD" w:rsidRPr="00CE0AAA" w:rsidRDefault="001530FD">
      <w:pPr>
        <w:numPr>
          <w:ilvl w:val="0"/>
          <w:numId w:val="61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Mennyi időt töltött egy-egy kisgyermek a szabadban?</w:t>
      </w:r>
    </w:p>
    <w:p w:rsidR="001530FD" w:rsidRPr="00CE0AAA" w:rsidRDefault="001530FD">
      <w:pPr>
        <w:numPr>
          <w:ilvl w:val="0"/>
          <w:numId w:val="61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tevékenységek gyakorlását biztosította a gyermekek számára az udvar tárgyi környezete? (</w:t>
      </w:r>
      <w:r w:rsidR="00C22D6B">
        <w:rPr>
          <w:sz w:val="20"/>
          <w:szCs w:val="20"/>
        </w:rPr>
        <w:t>S</w:t>
      </w:r>
      <w:r w:rsidRPr="00CE0AAA">
        <w:rPr>
          <w:sz w:val="20"/>
          <w:szCs w:val="20"/>
        </w:rPr>
        <w:t>orolja fel az udvaron található beépített és egyéb játékeszközöket</w:t>
      </w:r>
      <w:r w:rsidR="00C22D6B">
        <w:rPr>
          <w:sz w:val="20"/>
          <w:szCs w:val="20"/>
        </w:rPr>
        <w:t>!</w:t>
      </w:r>
      <w:r w:rsidRPr="00CE0AAA">
        <w:rPr>
          <w:sz w:val="20"/>
          <w:szCs w:val="20"/>
        </w:rPr>
        <w:t>)</w:t>
      </w:r>
    </w:p>
    <w:p w:rsidR="001530FD" w:rsidRPr="00CE0AAA" w:rsidRDefault="001530FD">
      <w:pPr>
        <w:numPr>
          <w:ilvl w:val="0"/>
          <w:numId w:val="61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tevékenységeket kezdeményezett az </w:t>
      </w:r>
      <w:r w:rsidR="00806FEB">
        <w:rPr>
          <w:sz w:val="20"/>
          <w:szCs w:val="20"/>
        </w:rPr>
        <w:t>óvodapedagógus</w:t>
      </w:r>
      <w:r w:rsidRPr="00CE0AAA">
        <w:rPr>
          <w:sz w:val="20"/>
          <w:szCs w:val="20"/>
        </w:rPr>
        <w:t>?</w:t>
      </w:r>
    </w:p>
    <w:p w:rsidR="007C00ED" w:rsidRDefault="0056475F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="007C00ED">
        <w:rPr>
          <w:b/>
          <w:sz w:val="20"/>
          <w:szCs w:val="20"/>
        </w:rPr>
        <w:t>.</w:t>
      </w:r>
      <w:r w:rsidR="007C00ED" w:rsidRPr="00CE0AAA">
        <w:rPr>
          <w:b/>
          <w:sz w:val="20"/>
          <w:szCs w:val="20"/>
        </w:rPr>
        <w:t>) Figyelje meg a gyermekek étkezési szokásait</w:t>
      </w:r>
      <w:r w:rsidR="00C22D6B">
        <w:rPr>
          <w:b/>
          <w:sz w:val="20"/>
          <w:szCs w:val="20"/>
        </w:rPr>
        <w:t>!</w:t>
      </w:r>
    </w:p>
    <w:p w:rsidR="007C00ED" w:rsidRPr="00CE0AAA" w:rsidRDefault="007C00ED" w:rsidP="00806FEB">
      <w:pPr>
        <w:spacing w:before="120" w:line="276" w:lineRule="auto"/>
        <w:ind w:firstLine="284"/>
        <w:jc w:val="both"/>
        <w:rPr>
          <w:b/>
          <w:i/>
          <w:iCs/>
          <w:sz w:val="20"/>
          <w:szCs w:val="20"/>
        </w:rPr>
      </w:pPr>
      <w:r w:rsidRPr="00CE0AAA">
        <w:rPr>
          <w:b/>
          <w:i/>
          <w:iCs/>
          <w:sz w:val="20"/>
          <w:szCs w:val="20"/>
        </w:rPr>
        <w:t xml:space="preserve">Elemzési szempontok: </w:t>
      </w:r>
    </w:p>
    <w:p w:rsidR="007C00ED" w:rsidRPr="00CE0AAA" w:rsidRDefault="007C00ED" w:rsidP="007C00ED">
      <w:pPr>
        <w:numPr>
          <w:ilvl w:val="0"/>
          <w:numId w:val="5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előkészületeket tett az óvodapedagógus az étkezés megkezdése előtt?</w:t>
      </w:r>
    </w:p>
    <w:p w:rsidR="007C00ED" w:rsidRPr="00CE0AAA" w:rsidRDefault="007C00ED" w:rsidP="007C00ED">
      <w:pPr>
        <w:numPr>
          <w:ilvl w:val="0"/>
          <w:numId w:val="5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reagáltak a gyermekek egyéni igényeire?</w:t>
      </w:r>
    </w:p>
    <w:p w:rsidR="007C00ED" w:rsidRPr="00CE0AAA" w:rsidRDefault="007C00ED" w:rsidP="007C00ED">
      <w:pPr>
        <w:numPr>
          <w:ilvl w:val="0"/>
          <w:numId w:val="5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egyéni igényei voltak a kisgyermekeknek?</w:t>
      </w:r>
    </w:p>
    <w:p w:rsidR="007C00ED" w:rsidRPr="00CE0AAA" w:rsidRDefault="007C00ED" w:rsidP="007C00ED">
      <w:pPr>
        <w:numPr>
          <w:ilvl w:val="0"/>
          <w:numId w:val="5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Mennyire volt önálló a kisgyermekek étkezése?</w:t>
      </w:r>
    </w:p>
    <w:p w:rsidR="007C00ED" w:rsidRPr="00CE0AAA" w:rsidRDefault="007C00ED" w:rsidP="007C00ED">
      <w:pPr>
        <w:numPr>
          <w:ilvl w:val="0"/>
          <w:numId w:val="5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Volt-e különbség a különböző életkorú gyermekek étkezése, szokásaik között?</w:t>
      </w:r>
    </w:p>
    <w:p w:rsidR="007C00ED" w:rsidRPr="00CE0AAA" w:rsidRDefault="007C00ED" w:rsidP="007C00ED">
      <w:pPr>
        <w:numPr>
          <w:ilvl w:val="0"/>
          <w:numId w:val="5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segítették az étkezéssel kapcsolatos szokások elsajátítását, az önálló étkezés megvalósítását?</w:t>
      </w:r>
    </w:p>
    <w:p w:rsidR="007C00ED" w:rsidRPr="00CE0AAA" w:rsidRDefault="007C00ED" w:rsidP="007C00ED">
      <w:pPr>
        <w:numPr>
          <w:ilvl w:val="0"/>
          <w:numId w:val="59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ismereteket nyújtottak a gyermekeknek étkezés</w:t>
      </w:r>
      <w:r w:rsidR="00FD1640">
        <w:rPr>
          <w:sz w:val="20"/>
          <w:szCs w:val="20"/>
        </w:rPr>
        <w:t xml:space="preserve"> </w:t>
      </w:r>
      <w:r w:rsidRPr="00CE0AAA">
        <w:rPr>
          <w:sz w:val="20"/>
          <w:szCs w:val="20"/>
        </w:rPr>
        <w:t>közben?</w:t>
      </w:r>
    </w:p>
    <w:p w:rsidR="007C00ED" w:rsidRDefault="007C00ED" w:rsidP="00FD1640">
      <w:pPr>
        <w:numPr>
          <w:ilvl w:val="0"/>
          <w:numId w:val="59"/>
        </w:numPr>
        <w:spacing w:line="276" w:lineRule="auto"/>
        <w:ind w:left="709" w:hanging="283"/>
        <w:jc w:val="both"/>
        <w:rPr>
          <w:i/>
          <w:iCs/>
          <w:sz w:val="20"/>
          <w:szCs w:val="20"/>
        </w:rPr>
      </w:pPr>
      <w:r w:rsidRPr="00CE0AAA">
        <w:rPr>
          <w:sz w:val="20"/>
          <w:szCs w:val="20"/>
        </w:rPr>
        <w:t>Milyen hangulatú volt az étkezés?</w:t>
      </w:r>
    </w:p>
    <w:p w:rsidR="007C00ED" w:rsidRPr="00CE0AAA" w:rsidRDefault="007C00ED">
      <w:pPr>
        <w:spacing w:line="276" w:lineRule="auto"/>
        <w:jc w:val="both"/>
        <w:rPr>
          <w:i/>
          <w:iCs/>
          <w:sz w:val="20"/>
          <w:szCs w:val="20"/>
        </w:rPr>
      </w:pPr>
    </w:p>
    <w:p w:rsidR="001530FD" w:rsidRPr="00CE0AAA" w:rsidRDefault="00792638" w:rsidP="00806FEB">
      <w:pPr>
        <w:spacing w:line="276" w:lineRule="auto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br w:type="page"/>
      </w:r>
    </w:p>
    <w:p w:rsidR="001530FD" w:rsidRPr="007C00ED" w:rsidRDefault="001530FD">
      <w:pPr>
        <w:jc w:val="center"/>
        <w:rPr>
          <w:b/>
          <w:bCs/>
        </w:rPr>
      </w:pPr>
      <w:r w:rsidRPr="007C00ED">
        <w:rPr>
          <w:b/>
          <w:bCs/>
        </w:rPr>
        <w:t>2. félév</w:t>
      </w:r>
    </w:p>
    <w:p w:rsidR="001530FD" w:rsidRPr="00CE0AAA" w:rsidRDefault="001530FD">
      <w:pPr>
        <w:jc w:val="center"/>
        <w:rPr>
          <w:b/>
          <w:bCs/>
          <w:sz w:val="20"/>
          <w:szCs w:val="20"/>
        </w:rPr>
      </w:pPr>
    </w:p>
    <w:p w:rsidR="001530FD" w:rsidRPr="00CE0AAA" w:rsidRDefault="001530FD">
      <w:pPr>
        <w:jc w:val="center"/>
        <w:rPr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0"/>
        <w:gridCol w:w="1270"/>
      </w:tblGrid>
      <w:tr w:rsidR="001530FD" w:rsidRPr="00CE0AAA" w:rsidTr="00E270AE">
        <w:trPr>
          <w:trHeight w:val="970"/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E0AAA" w:rsidRDefault="00110A74" w:rsidP="00E270AE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napToGrid w:val="0"/>
              <w:spacing w:before="12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2FPPS1EG200000</w:t>
            </w:r>
          </w:p>
          <w:p w:rsidR="001530FD" w:rsidRDefault="001530FD" w:rsidP="00E270AE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 xml:space="preserve">Egyéni gyakorlat </w:t>
            </w:r>
            <w:r w:rsidR="00E270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530FD" w:rsidRPr="00CE0AAA" w:rsidRDefault="001530FD" w:rsidP="00C46F43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ind w:firstLine="282"/>
              <w:rPr>
                <w:sz w:val="20"/>
                <w:szCs w:val="20"/>
              </w:rPr>
            </w:pPr>
            <w:r w:rsidRPr="00CE0AAA">
              <w:rPr>
                <w:sz w:val="20"/>
                <w:szCs w:val="20"/>
              </w:rPr>
              <w:t>Bölcsőde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CE0AAA" w:rsidRDefault="00E270AE" w:rsidP="00E270AE">
            <w:pPr>
              <w:spacing w:before="120"/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1530FD" w:rsidRPr="00CE0AAA">
              <w:rPr>
                <w:sz w:val="20"/>
                <w:szCs w:val="20"/>
              </w:rPr>
              <w:t>yj5</w:t>
            </w:r>
          </w:p>
          <w:p w:rsidR="001530FD" w:rsidRPr="00CE0AAA" w:rsidRDefault="00E270AE" w:rsidP="00E270AE">
            <w:pPr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530FD" w:rsidRPr="00CE0AAA">
              <w:rPr>
                <w:sz w:val="20"/>
                <w:szCs w:val="20"/>
              </w:rPr>
              <w:t xml:space="preserve"> kr</w:t>
            </w:r>
          </w:p>
          <w:p w:rsidR="001530FD" w:rsidRPr="00CE0AAA" w:rsidRDefault="00FF6BDC" w:rsidP="00E270AE">
            <w:pPr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1530FD" w:rsidRPr="00CE0AAA">
              <w:rPr>
                <w:sz w:val="20"/>
                <w:szCs w:val="20"/>
              </w:rPr>
              <w:t xml:space="preserve"> óra</w:t>
            </w:r>
          </w:p>
        </w:tc>
      </w:tr>
      <w:tr w:rsidR="001530FD" w:rsidRPr="00CE0AAA" w:rsidTr="007C00ED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E0AAA" w:rsidRDefault="00110A74" w:rsidP="00E270AE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napToGrid w:val="0"/>
              <w:spacing w:before="12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2FPPS1CG20000</w:t>
            </w:r>
          </w:p>
          <w:p w:rsidR="001530FD" w:rsidRPr="00CE0AAA" w:rsidRDefault="001530FD" w:rsidP="00E270AE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 xml:space="preserve">Csoportos gyakorlat </w:t>
            </w:r>
            <w:r w:rsidR="00E270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530FD" w:rsidRPr="00CE0AAA" w:rsidRDefault="00E270AE" w:rsidP="00C46F43">
            <w:pPr>
              <w:spacing w:after="120"/>
              <w:ind w:firstLine="2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Speciális bölcsőde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CE0AAA" w:rsidRDefault="00E270AE" w:rsidP="00E270AE">
            <w:pPr>
              <w:spacing w:before="120"/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1530FD" w:rsidRPr="00CE0AAA">
              <w:rPr>
                <w:sz w:val="20"/>
                <w:szCs w:val="20"/>
              </w:rPr>
              <w:t>yj5</w:t>
            </w:r>
          </w:p>
          <w:p w:rsidR="001530FD" w:rsidRPr="00CE0AAA" w:rsidRDefault="00E270AE" w:rsidP="00E270AE">
            <w:pPr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530FD" w:rsidRPr="00CE0AAA">
              <w:rPr>
                <w:sz w:val="20"/>
                <w:szCs w:val="20"/>
              </w:rPr>
              <w:t>kr</w:t>
            </w:r>
          </w:p>
          <w:p w:rsidR="001530FD" w:rsidRPr="00CE0AAA" w:rsidRDefault="00FF6BDC" w:rsidP="00E270AE">
            <w:pPr>
              <w:ind w:firstLine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530FD" w:rsidRPr="00CE0AAA">
              <w:rPr>
                <w:sz w:val="20"/>
                <w:szCs w:val="20"/>
              </w:rPr>
              <w:t xml:space="preserve"> óra</w:t>
            </w:r>
          </w:p>
        </w:tc>
      </w:tr>
    </w:tbl>
    <w:p w:rsidR="001530FD" w:rsidRPr="00CE0AAA" w:rsidRDefault="001530FD">
      <w:pPr>
        <w:jc w:val="center"/>
        <w:rPr>
          <w:b/>
          <w:bCs/>
          <w:sz w:val="20"/>
          <w:szCs w:val="20"/>
        </w:rPr>
      </w:pPr>
    </w:p>
    <w:p w:rsidR="001530FD" w:rsidRPr="00CE0AAA" w:rsidRDefault="001530FD">
      <w:pPr>
        <w:jc w:val="center"/>
        <w:rPr>
          <w:b/>
          <w:bCs/>
          <w:sz w:val="20"/>
          <w:szCs w:val="20"/>
        </w:rPr>
      </w:pPr>
    </w:p>
    <w:p w:rsidR="001530FD" w:rsidRPr="00CE0AAA" w:rsidRDefault="001530FD">
      <w:pPr>
        <w:jc w:val="center"/>
        <w:rPr>
          <w:b/>
          <w:bCs/>
        </w:rPr>
      </w:pPr>
      <w:r w:rsidRPr="00CE0AAA">
        <w:rPr>
          <w:b/>
          <w:bCs/>
        </w:rPr>
        <w:t xml:space="preserve">Egyéni gyakorlat </w:t>
      </w:r>
      <w:r w:rsidR="0094105C">
        <w:rPr>
          <w:b/>
          <w:bCs/>
        </w:rPr>
        <w:t>2</w:t>
      </w:r>
      <w:r w:rsidRPr="00CE0AAA">
        <w:rPr>
          <w:b/>
          <w:bCs/>
        </w:rPr>
        <w:t>.</w:t>
      </w:r>
    </w:p>
    <w:p w:rsidR="001530FD" w:rsidRPr="00CE0AAA" w:rsidRDefault="001530FD">
      <w:pPr>
        <w:jc w:val="center"/>
        <w:rPr>
          <w:b/>
          <w:bCs/>
          <w:sz w:val="20"/>
          <w:szCs w:val="20"/>
        </w:rPr>
      </w:pPr>
    </w:p>
    <w:p w:rsidR="001530FD" w:rsidRPr="00CE0AAA" w:rsidRDefault="001530FD">
      <w:pPr>
        <w:rPr>
          <w:sz w:val="20"/>
          <w:szCs w:val="20"/>
        </w:rPr>
      </w:pPr>
    </w:p>
    <w:p w:rsidR="001530FD" w:rsidRPr="00CE0AAA" w:rsidRDefault="001530FD">
      <w:pPr>
        <w:pStyle w:val="Cmsor1"/>
        <w:jc w:val="center"/>
        <w:rPr>
          <w:sz w:val="22"/>
          <w:szCs w:val="22"/>
        </w:rPr>
      </w:pPr>
      <w:r w:rsidRPr="00CE0AAA">
        <w:rPr>
          <w:sz w:val="22"/>
          <w:szCs w:val="22"/>
        </w:rPr>
        <w:t>Bölcsőde</w:t>
      </w:r>
    </w:p>
    <w:p w:rsidR="001530FD" w:rsidRPr="00CE0AAA" w:rsidRDefault="001530FD">
      <w:pPr>
        <w:pStyle w:val="Cmsor1"/>
        <w:rPr>
          <w:sz w:val="20"/>
          <w:szCs w:val="20"/>
        </w:rPr>
      </w:pPr>
    </w:p>
    <w:p w:rsidR="001530FD" w:rsidRPr="00CE0AAA" w:rsidRDefault="001530FD">
      <w:pPr>
        <w:pStyle w:val="Cmsor1"/>
        <w:rPr>
          <w:sz w:val="20"/>
          <w:szCs w:val="20"/>
        </w:rPr>
      </w:pPr>
      <w:r w:rsidRPr="00CE0AAA">
        <w:rPr>
          <w:sz w:val="20"/>
          <w:szCs w:val="20"/>
        </w:rPr>
        <w:t xml:space="preserve">Időtartama: </w:t>
      </w:r>
      <w:r w:rsidR="00FF6BDC">
        <w:rPr>
          <w:b w:val="0"/>
          <w:sz w:val="20"/>
          <w:szCs w:val="20"/>
        </w:rPr>
        <w:t>14</w:t>
      </w:r>
      <w:r w:rsidRPr="00C46F43">
        <w:rPr>
          <w:b w:val="0"/>
          <w:sz w:val="20"/>
          <w:szCs w:val="20"/>
        </w:rPr>
        <w:t xml:space="preserve"> óra</w:t>
      </w:r>
      <w:r w:rsidR="00730906">
        <w:rPr>
          <w:b w:val="0"/>
          <w:sz w:val="20"/>
          <w:szCs w:val="20"/>
        </w:rPr>
        <w:t>,</w:t>
      </w:r>
      <w:r w:rsidR="00FF6BDC">
        <w:rPr>
          <w:b w:val="0"/>
          <w:sz w:val="20"/>
          <w:szCs w:val="20"/>
        </w:rPr>
        <w:t xml:space="preserve"> 2 nap</w:t>
      </w:r>
    </w:p>
    <w:p w:rsidR="001530FD" w:rsidRPr="00CE0AAA" w:rsidRDefault="001530FD">
      <w:pPr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 xml:space="preserve">Gyakorlat beosztása: </w:t>
      </w:r>
      <w:r w:rsidRPr="00C46F43">
        <w:rPr>
          <w:sz w:val="20"/>
          <w:szCs w:val="20"/>
        </w:rPr>
        <w:t>8 órától 1</w:t>
      </w:r>
      <w:r w:rsidR="00FF6BDC">
        <w:rPr>
          <w:sz w:val="20"/>
          <w:szCs w:val="20"/>
        </w:rPr>
        <w:t>5</w:t>
      </w:r>
      <w:r w:rsidRPr="00C46F43">
        <w:rPr>
          <w:sz w:val="20"/>
          <w:szCs w:val="20"/>
        </w:rPr>
        <w:t xml:space="preserve"> óráig, közben ½ óra ebédszünet</w:t>
      </w:r>
    </w:p>
    <w:p w:rsidR="001530FD" w:rsidRPr="00CE0AAA" w:rsidRDefault="001530FD">
      <w:pPr>
        <w:rPr>
          <w:sz w:val="20"/>
          <w:szCs w:val="20"/>
        </w:rPr>
      </w:pPr>
    </w:p>
    <w:p w:rsidR="001530FD" w:rsidRPr="00CE0AAA" w:rsidRDefault="001530FD">
      <w:pPr>
        <w:rPr>
          <w:sz w:val="20"/>
          <w:szCs w:val="20"/>
        </w:rPr>
      </w:pPr>
      <w:r w:rsidRPr="00CE0AAA">
        <w:rPr>
          <w:sz w:val="20"/>
          <w:szCs w:val="20"/>
        </w:rPr>
        <w:t>Gyakorlat helye: ________________________________________________</w:t>
      </w:r>
    </w:p>
    <w:p w:rsidR="001530FD" w:rsidRPr="00CE0AAA" w:rsidRDefault="001530FD">
      <w:pPr>
        <w:rPr>
          <w:sz w:val="20"/>
          <w:szCs w:val="20"/>
        </w:rPr>
      </w:pPr>
    </w:p>
    <w:p w:rsidR="001530FD" w:rsidRPr="00CE0AAA" w:rsidRDefault="001530FD">
      <w:pPr>
        <w:rPr>
          <w:sz w:val="20"/>
          <w:szCs w:val="20"/>
        </w:rPr>
      </w:pPr>
      <w:r w:rsidRPr="00CE0AAA">
        <w:rPr>
          <w:sz w:val="20"/>
          <w:szCs w:val="20"/>
        </w:rPr>
        <w:t>Gyakorlat letöltésének időpontja: ________________________</w:t>
      </w:r>
      <w:r w:rsidR="007C00ED">
        <w:rPr>
          <w:sz w:val="20"/>
          <w:szCs w:val="20"/>
        </w:rPr>
        <w:t>___</w:t>
      </w:r>
      <w:r w:rsidRPr="00CE0AAA">
        <w:rPr>
          <w:sz w:val="20"/>
          <w:szCs w:val="20"/>
        </w:rPr>
        <w:t>________</w:t>
      </w:r>
    </w:p>
    <w:p w:rsidR="001530FD" w:rsidRPr="00CE0AAA" w:rsidRDefault="001530FD">
      <w:pPr>
        <w:rPr>
          <w:sz w:val="20"/>
          <w:szCs w:val="20"/>
        </w:rPr>
      </w:pPr>
    </w:p>
    <w:p w:rsidR="001530FD" w:rsidRPr="00CE0AAA" w:rsidRDefault="001530FD">
      <w:pPr>
        <w:rPr>
          <w:sz w:val="20"/>
          <w:szCs w:val="20"/>
        </w:rPr>
      </w:pPr>
      <w:r w:rsidRPr="00CE0AAA">
        <w:rPr>
          <w:sz w:val="20"/>
          <w:szCs w:val="20"/>
        </w:rPr>
        <w:t>Gyakorlatvezető neve: ___________________________</w:t>
      </w:r>
      <w:r w:rsidR="007C00ED">
        <w:rPr>
          <w:sz w:val="20"/>
          <w:szCs w:val="20"/>
        </w:rPr>
        <w:t>_</w:t>
      </w:r>
      <w:r w:rsidRPr="00CE0AAA">
        <w:rPr>
          <w:sz w:val="20"/>
          <w:szCs w:val="20"/>
        </w:rPr>
        <w:t>________________</w:t>
      </w:r>
    </w:p>
    <w:p w:rsidR="001530FD" w:rsidRPr="00CE0AAA" w:rsidRDefault="001530FD">
      <w:pPr>
        <w:rPr>
          <w:sz w:val="20"/>
          <w:szCs w:val="20"/>
        </w:rPr>
      </w:pPr>
    </w:p>
    <w:p w:rsidR="001530FD" w:rsidRPr="00CE0AAA" w:rsidRDefault="001530FD">
      <w:pPr>
        <w:rPr>
          <w:sz w:val="20"/>
          <w:szCs w:val="20"/>
        </w:rPr>
      </w:pPr>
      <w:r w:rsidRPr="00CE0AAA">
        <w:rPr>
          <w:sz w:val="20"/>
          <w:szCs w:val="20"/>
        </w:rPr>
        <w:t>Értékelés módja: 5 fokozatú gyakorlati jegy és szöveges értékelés</w:t>
      </w:r>
    </w:p>
    <w:p w:rsidR="001530FD" w:rsidRPr="00CE0AAA" w:rsidRDefault="001530FD">
      <w:pPr>
        <w:rPr>
          <w:sz w:val="20"/>
          <w:szCs w:val="20"/>
        </w:rPr>
      </w:pPr>
    </w:p>
    <w:p w:rsidR="001530FD" w:rsidRPr="00CE0AAA" w:rsidRDefault="001530FD">
      <w:pPr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bölcsődei napirendhez igazodva – az adatgyűjtés és a megfigyelés témakörei, szempontjai:</w:t>
      </w:r>
    </w:p>
    <w:p w:rsidR="001530FD" w:rsidRPr="00CE0AAA" w:rsidRDefault="001530FD">
      <w:pPr>
        <w:numPr>
          <w:ilvl w:val="0"/>
          <w:numId w:val="36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és jegyezze</w:t>
      </w:r>
      <w:r w:rsidR="00C22D6B">
        <w:rPr>
          <w:sz w:val="20"/>
          <w:szCs w:val="20"/>
        </w:rPr>
        <w:t xml:space="preserve"> fel</w:t>
      </w:r>
      <w:r w:rsidRPr="00CE0AAA">
        <w:rPr>
          <w:sz w:val="20"/>
          <w:szCs w:val="20"/>
        </w:rPr>
        <w:t xml:space="preserve"> a fürdőszobai gondozási tevékenységeket, </w:t>
      </w:r>
      <w:r w:rsidR="00946799">
        <w:rPr>
          <w:sz w:val="20"/>
          <w:szCs w:val="20"/>
        </w:rPr>
        <w:t xml:space="preserve">a </w:t>
      </w:r>
      <w:r w:rsidRPr="00CE0AAA">
        <w:rPr>
          <w:sz w:val="20"/>
          <w:szCs w:val="20"/>
        </w:rPr>
        <w:t>tisztába tevés</w:t>
      </w:r>
      <w:r w:rsidR="00946799">
        <w:rPr>
          <w:sz w:val="20"/>
          <w:szCs w:val="20"/>
        </w:rPr>
        <w:t>sel</w:t>
      </w:r>
      <w:r w:rsidRPr="00CE0AAA">
        <w:rPr>
          <w:sz w:val="20"/>
          <w:szCs w:val="20"/>
        </w:rPr>
        <w:t xml:space="preserve">, mosdó és WC használattal kapcsolatos szokásokat,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 xml:space="preserve">munkáját, </w:t>
      </w:r>
      <w:r w:rsidR="0094105C">
        <w:rPr>
          <w:sz w:val="20"/>
          <w:szCs w:val="20"/>
        </w:rPr>
        <w:t xml:space="preserve">a </w:t>
      </w:r>
      <w:r w:rsidRPr="00CE0AAA">
        <w:rPr>
          <w:sz w:val="20"/>
          <w:szCs w:val="20"/>
        </w:rPr>
        <w:t>szokásalakítást!</w:t>
      </w:r>
    </w:p>
    <w:p w:rsidR="001530FD" w:rsidRPr="00CE0AAA" w:rsidRDefault="001530FD">
      <w:pPr>
        <w:numPr>
          <w:ilvl w:val="0"/>
          <w:numId w:val="36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a gyermekek napi időbeosztását, jegyezze le a napirendet</w:t>
      </w:r>
      <w:r w:rsidR="0094105C">
        <w:rPr>
          <w:sz w:val="20"/>
          <w:szCs w:val="20"/>
        </w:rPr>
        <w:t>!</w:t>
      </w:r>
      <w:r w:rsidRPr="00CE0AAA">
        <w:rPr>
          <w:sz w:val="20"/>
          <w:szCs w:val="20"/>
        </w:rPr>
        <w:t xml:space="preserve"> Figyelje meg a napirendben bekövetkező váltásokat,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ezzel kapcsolatos feladatait</w:t>
      </w:r>
      <w:r w:rsidR="0094105C">
        <w:rPr>
          <w:sz w:val="20"/>
          <w:szCs w:val="20"/>
        </w:rPr>
        <w:t>!</w:t>
      </w:r>
    </w:p>
    <w:p w:rsidR="001530FD" w:rsidRPr="00CE0AAA" w:rsidRDefault="001530FD">
      <w:pPr>
        <w:numPr>
          <w:ilvl w:val="0"/>
          <w:numId w:val="36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Figyelje meg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 együttműködését, a feladatok megosztását, a különböző életkorú gyermekekkel kapcsolatos egyéni bánásmódot</w:t>
      </w:r>
      <w:r w:rsidR="0094105C">
        <w:rPr>
          <w:sz w:val="20"/>
          <w:szCs w:val="20"/>
        </w:rPr>
        <w:t>!</w:t>
      </w:r>
      <w:r w:rsidRPr="00CE0AAA">
        <w:rPr>
          <w:sz w:val="20"/>
          <w:szCs w:val="20"/>
        </w:rPr>
        <w:t xml:space="preserve"> </w:t>
      </w:r>
    </w:p>
    <w:p w:rsidR="001530FD" w:rsidRPr="00CE0AAA" w:rsidRDefault="001530FD">
      <w:pPr>
        <w:numPr>
          <w:ilvl w:val="0"/>
          <w:numId w:val="36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és jegyezze fel az adott csoport játék tevékenységét</w:t>
      </w:r>
      <w:r w:rsidR="00946799">
        <w:rPr>
          <w:sz w:val="20"/>
          <w:szCs w:val="20"/>
        </w:rPr>
        <w:t>,</w:t>
      </w:r>
      <w:r w:rsidRPr="00CE0AAA">
        <w:rPr>
          <w:sz w:val="20"/>
          <w:szCs w:val="20"/>
        </w:rPr>
        <w:t xml:space="preserve"> </w:t>
      </w:r>
      <w:r w:rsidR="00946799">
        <w:rPr>
          <w:sz w:val="20"/>
          <w:szCs w:val="20"/>
        </w:rPr>
        <w:t>a</w:t>
      </w:r>
      <w:r w:rsidRPr="00CE0AAA">
        <w:rPr>
          <w:sz w:val="20"/>
          <w:szCs w:val="20"/>
        </w:rPr>
        <w:t xml:space="preserve"> játékkal kapcsolatos szokásokat, a játék helyét, időbeosztását! </w:t>
      </w:r>
    </w:p>
    <w:p w:rsidR="001530FD" w:rsidRPr="00CE0AAA" w:rsidRDefault="001530FD">
      <w:pPr>
        <w:numPr>
          <w:ilvl w:val="0"/>
          <w:numId w:val="36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Figyelje meg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játékban betöltött szerepét</w:t>
      </w:r>
      <w:r w:rsidR="0094105C">
        <w:rPr>
          <w:sz w:val="20"/>
          <w:szCs w:val="20"/>
        </w:rPr>
        <w:t>! A megfigyelésben térjen ki a kisgyermeknevelő játékosságára, jellemezze, milyen feltételeket biztosít, hogyan segíti a gyermek játékának kibontakozását, hogyan vesz részt a játékban, miként veszi figyelembe a gyermek egyéni sajátosságait?</w:t>
      </w:r>
      <w:r w:rsidRPr="00CE0AAA">
        <w:rPr>
          <w:sz w:val="20"/>
          <w:szCs w:val="20"/>
        </w:rPr>
        <w:t xml:space="preserve"> A megfigyelést a csoportszobában és az udvaron is végezze.</w:t>
      </w:r>
    </w:p>
    <w:p w:rsidR="001530FD" w:rsidRPr="00CE0AAA" w:rsidRDefault="001530FD">
      <w:pPr>
        <w:numPr>
          <w:ilvl w:val="0"/>
          <w:numId w:val="36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Csecsemő, kisgyermek étkezésének megfigyelése, különböző életkorú gyermekek étkezési sajátosságainak rögzítése,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munkája, szokásalakító tevékenységei.</w:t>
      </w:r>
    </w:p>
    <w:p w:rsidR="001530FD" w:rsidRPr="00CE0AAA" w:rsidRDefault="001530FD">
      <w:pPr>
        <w:numPr>
          <w:ilvl w:val="0"/>
          <w:numId w:val="36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csoport énekes játékainak, ábrázoló tevékenységeinek megfigyelése. </w:t>
      </w:r>
    </w:p>
    <w:p w:rsidR="001530FD" w:rsidRPr="00CE0AAA" w:rsidRDefault="001530FD">
      <w:pPr>
        <w:rPr>
          <w:b/>
          <w:sz w:val="16"/>
          <w:szCs w:val="16"/>
        </w:rPr>
      </w:pPr>
    </w:p>
    <w:p w:rsidR="001530FD" w:rsidRPr="00CE0AAA" w:rsidRDefault="001530FD">
      <w:pPr>
        <w:rPr>
          <w:sz w:val="20"/>
          <w:szCs w:val="20"/>
        </w:rPr>
      </w:pPr>
      <w:r w:rsidRPr="00CE0AAA">
        <w:rPr>
          <w:b/>
          <w:sz w:val="20"/>
          <w:szCs w:val="20"/>
        </w:rPr>
        <w:t>A hallgató írásbeli feladatai</w:t>
      </w:r>
      <w:r w:rsidRPr="00CE0AAA">
        <w:rPr>
          <w:sz w:val="20"/>
          <w:szCs w:val="20"/>
        </w:rPr>
        <w:t xml:space="preserve"> </w:t>
      </w:r>
    </w:p>
    <w:p w:rsidR="001530FD" w:rsidRPr="00CE0AAA" w:rsidRDefault="001530FD">
      <w:pPr>
        <w:ind w:left="284"/>
        <w:rPr>
          <w:sz w:val="20"/>
          <w:szCs w:val="20"/>
        </w:rPr>
      </w:pPr>
      <w:r w:rsidRPr="00CE0AAA">
        <w:rPr>
          <w:sz w:val="20"/>
          <w:szCs w:val="20"/>
        </w:rPr>
        <w:t xml:space="preserve">A hallgató az írásbeli feladatokat rögzíti a pedagógiai naplójában, melyet bemutat a szakvezető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nek, aki aláírásával igazolja a hallgató gyakorlatát.</w:t>
      </w:r>
    </w:p>
    <w:p w:rsidR="001530FD" w:rsidRPr="00CE0AAA" w:rsidRDefault="001530FD">
      <w:pPr>
        <w:ind w:left="284"/>
        <w:rPr>
          <w:b/>
          <w:sz w:val="16"/>
          <w:szCs w:val="16"/>
        </w:rPr>
      </w:pPr>
    </w:p>
    <w:p w:rsidR="001530FD" w:rsidRPr="00CE0AAA" w:rsidRDefault="001530FD">
      <w:pPr>
        <w:ind w:left="284" w:hanging="284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Az adatgyűjtés, megfigyelés és elemzés szempontjai</w:t>
      </w:r>
    </w:p>
    <w:p w:rsidR="001530FD" w:rsidRPr="00CE0AAA" w:rsidRDefault="001530FD">
      <w:pPr>
        <w:rPr>
          <w:sz w:val="20"/>
          <w:szCs w:val="20"/>
        </w:rPr>
      </w:pPr>
    </w:p>
    <w:p w:rsidR="001530FD" w:rsidRPr="00CE0AAA" w:rsidRDefault="001530FD">
      <w:pPr>
        <w:jc w:val="both"/>
        <w:rPr>
          <w:b/>
          <w:bCs/>
          <w:sz w:val="20"/>
          <w:szCs w:val="20"/>
        </w:rPr>
      </w:pPr>
      <w:r w:rsidRPr="00CE0AAA">
        <w:rPr>
          <w:b/>
          <w:bCs/>
          <w:sz w:val="20"/>
          <w:szCs w:val="20"/>
        </w:rPr>
        <w:t>1.) Fürdőszobai gondozási tevékenységek</w:t>
      </w:r>
    </w:p>
    <w:p w:rsidR="001530FD" w:rsidRPr="00CE0AAA" w:rsidRDefault="001530FD">
      <w:pPr>
        <w:numPr>
          <w:ilvl w:val="0"/>
          <w:numId w:val="5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tárgyi feltételek biztosítják-e az adott csoport életkori sajátosságainak megfelelő tevékenységek gyakorlását, a</w:t>
      </w:r>
      <w:r w:rsidR="00DE4F4A">
        <w:rPr>
          <w:sz w:val="20"/>
          <w:szCs w:val="20"/>
        </w:rPr>
        <w:t xml:space="preserve">  gyermekek</w:t>
      </w:r>
      <w:r w:rsidRPr="00CE0AAA">
        <w:rPr>
          <w:sz w:val="20"/>
          <w:szCs w:val="20"/>
        </w:rPr>
        <w:t xml:space="preserve"> szükségleteinek kielégítését?</w:t>
      </w:r>
    </w:p>
    <w:p w:rsidR="001530FD" w:rsidRPr="00CE0AAA" w:rsidRDefault="001530FD">
      <w:pPr>
        <w:numPr>
          <w:ilvl w:val="0"/>
          <w:numId w:val="5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módon vesznek részt a gyermekek a gondozási műveletekben?</w:t>
      </w:r>
    </w:p>
    <w:p w:rsidR="001530FD" w:rsidRPr="00CE0AAA" w:rsidRDefault="001530FD">
      <w:pPr>
        <w:numPr>
          <w:ilvl w:val="0"/>
          <w:numId w:val="5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ösztönzi és segíti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 gyermekek önállósodási törekvéseit?</w:t>
      </w:r>
    </w:p>
    <w:p w:rsidR="001530FD" w:rsidRPr="00CE0AAA" w:rsidRDefault="001530FD">
      <w:pPr>
        <w:numPr>
          <w:ilvl w:val="0"/>
          <w:numId w:val="5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Miként segíti a szokáscselekvések kialakítását, rögzítését</w:t>
      </w:r>
      <w:r w:rsidR="0094105C">
        <w:rPr>
          <w:sz w:val="20"/>
          <w:szCs w:val="20"/>
        </w:rPr>
        <w:t>?</w:t>
      </w:r>
    </w:p>
    <w:p w:rsidR="001530FD" w:rsidRPr="00CE0AAA" w:rsidRDefault="001530FD">
      <w:pPr>
        <w:jc w:val="both"/>
        <w:rPr>
          <w:sz w:val="14"/>
          <w:szCs w:val="14"/>
        </w:rPr>
      </w:pPr>
    </w:p>
    <w:p w:rsidR="001530FD" w:rsidRPr="00CE0AAA" w:rsidRDefault="001530FD">
      <w:p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jegyzőkönyv</w:t>
      </w:r>
      <w:r w:rsidR="00946799">
        <w:rPr>
          <w:sz w:val="20"/>
          <w:szCs w:val="20"/>
        </w:rPr>
        <w:t>vezetés módja</w:t>
      </w:r>
      <w:r w:rsidRPr="00CE0AAA">
        <w:rPr>
          <w:sz w:val="20"/>
          <w:szCs w:val="20"/>
        </w:rPr>
        <w:t xml:space="preserve">: </w:t>
      </w:r>
    </w:p>
    <w:p w:rsidR="001530FD" w:rsidRPr="00CE0AAA" w:rsidRDefault="001530FD">
      <w:pPr>
        <w:jc w:val="both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1"/>
        <w:gridCol w:w="828"/>
        <w:gridCol w:w="1292"/>
        <w:gridCol w:w="828"/>
        <w:gridCol w:w="1292"/>
        <w:gridCol w:w="1208"/>
      </w:tblGrid>
      <w:tr w:rsidR="001530FD" w:rsidRPr="007C00ED" w:rsidTr="00A345DD">
        <w:trPr>
          <w:trHeight w:val="273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FF4773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Kisgyermeknevelő 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Gyermek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Megjegyzés</w:t>
            </w:r>
          </w:p>
        </w:tc>
      </w:tr>
      <w:tr w:rsidR="001530FD" w:rsidRPr="007C00ED" w:rsidTr="00A345DD">
        <w:trPr>
          <w:trHeight w:val="277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beszéd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beszéd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530FD" w:rsidRPr="00CE0AAA" w:rsidRDefault="001530FD">
      <w:pPr>
        <w:jc w:val="both"/>
        <w:rPr>
          <w:sz w:val="12"/>
          <w:szCs w:val="12"/>
        </w:rPr>
      </w:pPr>
    </w:p>
    <w:p w:rsidR="00946799" w:rsidRDefault="001530FD">
      <w:p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megfigyelés id</w:t>
      </w:r>
      <w:r w:rsidR="00946799">
        <w:rPr>
          <w:sz w:val="20"/>
          <w:szCs w:val="20"/>
        </w:rPr>
        <w:t>őtartama</w:t>
      </w:r>
      <w:r w:rsidRPr="00CE0AAA">
        <w:rPr>
          <w:sz w:val="20"/>
          <w:szCs w:val="20"/>
        </w:rPr>
        <w:t xml:space="preserve">: 2 napon keresztül, különböző időpontokban, </w:t>
      </w:r>
      <w:r w:rsidR="00946799">
        <w:rPr>
          <w:sz w:val="20"/>
          <w:szCs w:val="20"/>
        </w:rPr>
        <w:t xml:space="preserve">30-30 perc. </w:t>
      </w:r>
    </w:p>
    <w:p w:rsidR="001530FD" w:rsidRPr="00CE0AAA" w:rsidRDefault="00946799">
      <w:pPr>
        <w:jc w:val="both"/>
        <w:rPr>
          <w:sz w:val="20"/>
          <w:szCs w:val="20"/>
        </w:rPr>
      </w:pPr>
      <w:r>
        <w:rPr>
          <w:sz w:val="20"/>
          <w:szCs w:val="20"/>
        </w:rPr>
        <w:t>A jegyzőkönyvet 5 perces bontásban készítse el!</w:t>
      </w:r>
    </w:p>
    <w:p w:rsidR="001530FD" w:rsidRPr="00CE0AAA" w:rsidRDefault="007C00ED" w:rsidP="0094105C">
      <w:pPr>
        <w:ind w:firstLine="284"/>
        <w:jc w:val="both"/>
        <w:rPr>
          <w:b/>
          <w:i/>
          <w:sz w:val="20"/>
          <w:szCs w:val="20"/>
        </w:rPr>
      </w:pPr>
      <w:r>
        <w:rPr>
          <w:b/>
          <w:i/>
          <w:sz w:val="12"/>
          <w:szCs w:val="12"/>
        </w:rPr>
        <w:br w:type="page"/>
      </w:r>
      <w:r w:rsidR="001530FD" w:rsidRPr="00CE0AAA">
        <w:rPr>
          <w:b/>
          <w:i/>
          <w:sz w:val="20"/>
          <w:szCs w:val="20"/>
        </w:rPr>
        <w:t>Elemzési szempontok:</w:t>
      </w:r>
    </w:p>
    <w:p w:rsidR="001530FD" w:rsidRPr="00CE0AAA" w:rsidRDefault="001530FD">
      <w:pPr>
        <w:numPr>
          <w:ilvl w:val="0"/>
          <w:numId w:val="2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Lehetősége van-e a gyermeknek aktívan részt venni a műveletekben?</w:t>
      </w:r>
    </w:p>
    <w:p w:rsidR="001530FD" w:rsidRPr="00CE0AAA" w:rsidRDefault="001530FD">
      <w:pPr>
        <w:numPr>
          <w:ilvl w:val="0"/>
          <w:numId w:val="2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helyzetben és hogyan kéri </w:t>
      </w:r>
      <w:r w:rsidR="0094105C">
        <w:rPr>
          <w:sz w:val="20"/>
          <w:szCs w:val="20"/>
        </w:rPr>
        <w:t>a kisgye</w:t>
      </w:r>
      <w:r w:rsidR="00C653CD">
        <w:rPr>
          <w:sz w:val="20"/>
          <w:szCs w:val="20"/>
        </w:rPr>
        <w:t>r</w:t>
      </w:r>
      <w:r w:rsidR="0094105C">
        <w:rPr>
          <w:sz w:val="20"/>
          <w:szCs w:val="20"/>
        </w:rPr>
        <w:t xml:space="preserve">meknevelő </w:t>
      </w:r>
      <w:r w:rsidRPr="00CE0AAA">
        <w:rPr>
          <w:sz w:val="20"/>
          <w:szCs w:val="20"/>
        </w:rPr>
        <w:t>a gyermek együttműködését?</w:t>
      </w:r>
    </w:p>
    <w:p w:rsidR="001530FD" w:rsidRPr="00CE0AAA" w:rsidRDefault="001530FD">
      <w:pPr>
        <w:numPr>
          <w:ilvl w:val="0"/>
          <w:numId w:val="2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Jelzi-e a gyermek, hogy valamit önállóan szeretne csinálni? Hogyan reagál erre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?</w:t>
      </w:r>
    </w:p>
    <w:p w:rsidR="001530FD" w:rsidRPr="00CE0AAA" w:rsidRDefault="00DE4F4A">
      <w:pPr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>Miben önállóak a gyermek</w:t>
      </w:r>
      <w:r w:rsidR="001530FD" w:rsidRPr="00CE0AAA">
        <w:rPr>
          <w:sz w:val="20"/>
          <w:szCs w:val="20"/>
        </w:rPr>
        <w:t xml:space="preserve">ek, és milyen segítséget igényelnek, kapnak a </w:t>
      </w:r>
      <w:r w:rsidR="00FF4773">
        <w:rPr>
          <w:sz w:val="20"/>
          <w:szCs w:val="20"/>
        </w:rPr>
        <w:t>kisgyermeknevelő</w:t>
      </w:r>
      <w:r w:rsidR="001530FD" w:rsidRPr="00CE0AAA">
        <w:rPr>
          <w:sz w:val="20"/>
          <w:szCs w:val="20"/>
        </w:rPr>
        <w:t>től?</w:t>
      </w:r>
    </w:p>
    <w:p w:rsidR="001530FD" w:rsidRPr="00CE0AAA" w:rsidRDefault="001530FD">
      <w:pPr>
        <w:numPr>
          <w:ilvl w:val="0"/>
          <w:numId w:val="2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Miről beszélgetnek, ki kezdeményez? Válaszol-e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 gyermekek kérdéseire, jelzéseire?</w:t>
      </w:r>
    </w:p>
    <w:p w:rsidR="001530FD" w:rsidRPr="00CE0AAA" w:rsidRDefault="001530FD">
      <w:pPr>
        <w:numPr>
          <w:ilvl w:val="0"/>
          <w:numId w:val="2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a gondozások hangulata?</w:t>
      </w:r>
      <w:r w:rsidR="00DE4F4A">
        <w:rPr>
          <w:sz w:val="20"/>
          <w:szCs w:val="20"/>
        </w:rPr>
        <w:t xml:space="preserve"> Örömet jelent-e az együttlét a gyermek</w:t>
      </w:r>
      <w:r w:rsidRPr="00CE0AAA">
        <w:rPr>
          <w:sz w:val="20"/>
          <w:szCs w:val="20"/>
        </w:rPr>
        <w:t xml:space="preserve">eknek és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nek? Miből derül ez ki?</w:t>
      </w:r>
    </w:p>
    <w:p w:rsidR="00215124" w:rsidRDefault="00215124">
      <w:pPr>
        <w:rPr>
          <w:b/>
          <w:bCs/>
          <w:sz w:val="20"/>
          <w:szCs w:val="20"/>
        </w:rPr>
      </w:pPr>
    </w:p>
    <w:p w:rsidR="001530FD" w:rsidRPr="00CE0AAA" w:rsidRDefault="001530FD">
      <w:pPr>
        <w:rPr>
          <w:b/>
          <w:sz w:val="20"/>
          <w:szCs w:val="20"/>
        </w:rPr>
      </w:pPr>
      <w:r w:rsidRPr="00CE0AAA">
        <w:rPr>
          <w:b/>
          <w:bCs/>
          <w:sz w:val="20"/>
          <w:szCs w:val="20"/>
        </w:rPr>
        <w:t>2.) G</w:t>
      </w:r>
      <w:r w:rsidRPr="00CE0AAA">
        <w:rPr>
          <w:b/>
          <w:sz w:val="20"/>
          <w:szCs w:val="20"/>
        </w:rPr>
        <w:t>yermekek napi időbeosztása, napirend</w:t>
      </w:r>
    </w:p>
    <w:p w:rsidR="001530FD" w:rsidRPr="00CE0AAA" w:rsidRDefault="001530FD">
      <w:pPr>
        <w:numPr>
          <w:ilvl w:val="0"/>
          <w:numId w:val="48"/>
        </w:numPr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 xml:space="preserve">A gyermekek érkezésétől a távozásig biztosított-e a megfelelő felügyelet, nyugodt légkör? </w:t>
      </w:r>
    </w:p>
    <w:p w:rsidR="001530FD" w:rsidRPr="00CE0AAA" w:rsidRDefault="001530FD">
      <w:pPr>
        <w:numPr>
          <w:ilvl w:val="0"/>
          <w:numId w:val="48"/>
        </w:numPr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>A munkaszervezés zökkenőmentesen illeszkedik a napirendbe?</w:t>
      </w:r>
    </w:p>
    <w:p w:rsidR="001530FD" w:rsidRPr="00CE0AAA" w:rsidRDefault="001530FD">
      <w:pPr>
        <w:numPr>
          <w:ilvl w:val="0"/>
          <w:numId w:val="48"/>
        </w:numPr>
        <w:rPr>
          <w:bCs/>
          <w:sz w:val="20"/>
          <w:szCs w:val="20"/>
        </w:rPr>
      </w:pPr>
      <w:r w:rsidRPr="00CE0AAA">
        <w:rPr>
          <w:bCs/>
          <w:sz w:val="20"/>
          <w:szCs w:val="20"/>
        </w:rPr>
        <w:t xml:space="preserve">A szülőkkel való kapcsolatra jut-e ideje a </w:t>
      </w:r>
      <w:r w:rsidR="00FF4773">
        <w:rPr>
          <w:bCs/>
          <w:sz w:val="20"/>
          <w:szCs w:val="20"/>
        </w:rPr>
        <w:t>kisgyermeknevelő</w:t>
      </w:r>
      <w:r w:rsidRPr="00CE0AAA">
        <w:rPr>
          <w:bCs/>
          <w:sz w:val="20"/>
          <w:szCs w:val="20"/>
        </w:rPr>
        <w:t>nek?</w:t>
      </w:r>
    </w:p>
    <w:p w:rsidR="001530FD" w:rsidRPr="00CE0AAA" w:rsidRDefault="001530FD" w:rsidP="0094105C">
      <w:pPr>
        <w:spacing w:before="120"/>
        <w:ind w:firstLine="284"/>
        <w:jc w:val="both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Elemzési szempontok:</w:t>
      </w:r>
    </w:p>
    <w:p w:rsidR="001530FD" w:rsidRPr="00CE0AAA" w:rsidRDefault="001530FD">
      <w:pPr>
        <w:numPr>
          <w:ilvl w:val="0"/>
          <w:numId w:val="1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biztosította a csoport folyamatos napirendje a gyermekek szükségleteinek kielégítését? (</w:t>
      </w:r>
      <w:r w:rsidR="00B00EEF">
        <w:rPr>
          <w:sz w:val="20"/>
          <w:szCs w:val="20"/>
        </w:rPr>
        <w:t>G</w:t>
      </w:r>
      <w:r w:rsidRPr="00CE0AAA">
        <w:rPr>
          <w:sz w:val="20"/>
          <w:szCs w:val="20"/>
        </w:rPr>
        <w:t>ondozás, játék, levegőzés, pihenés, alvás</w:t>
      </w:r>
      <w:r w:rsidR="00B00EEF">
        <w:rPr>
          <w:sz w:val="20"/>
          <w:szCs w:val="20"/>
        </w:rPr>
        <w:t>.</w:t>
      </w:r>
      <w:r w:rsidRPr="00CE0AAA">
        <w:rPr>
          <w:sz w:val="20"/>
          <w:szCs w:val="20"/>
        </w:rPr>
        <w:t>)</w:t>
      </w:r>
    </w:p>
    <w:p w:rsidR="001530FD" w:rsidRPr="00CE0AAA" w:rsidRDefault="001530FD">
      <w:pPr>
        <w:numPr>
          <w:ilvl w:val="0"/>
          <w:numId w:val="1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módon biztosították a nap folyamán a gyermekek állandó felügyeletét?</w:t>
      </w:r>
    </w:p>
    <w:p w:rsidR="001530FD" w:rsidRPr="00CE0AAA" w:rsidRDefault="001530FD">
      <w:pPr>
        <w:numPr>
          <w:ilvl w:val="0"/>
          <w:numId w:val="1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biztosította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 munkarendje a kisgyermekek biztonságos, szakszerű ellátását, a gondozások feltételeit, nyugalmát?</w:t>
      </w:r>
    </w:p>
    <w:p w:rsidR="001530FD" w:rsidRPr="00CE0AAA" w:rsidRDefault="001530FD">
      <w:pPr>
        <w:numPr>
          <w:ilvl w:val="0"/>
          <w:numId w:val="1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 jellemezte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 egyéni munkaszervezését? (</w:t>
      </w:r>
      <w:r w:rsidR="00B00EEF">
        <w:rPr>
          <w:sz w:val="20"/>
          <w:szCs w:val="20"/>
        </w:rPr>
        <w:t>É</w:t>
      </w:r>
      <w:r w:rsidRPr="00CE0AAA">
        <w:rPr>
          <w:sz w:val="20"/>
          <w:szCs w:val="20"/>
        </w:rPr>
        <w:t>rkezés, beil</w:t>
      </w:r>
      <w:r w:rsidR="00DE4F4A">
        <w:rPr>
          <w:sz w:val="20"/>
          <w:szCs w:val="20"/>
        </w:rPr>
        <w:t>leszkedés, feladatok ütemezése, gyermek</w:t>
      </w:r>
      <w:r w:rsidRPr="00CE0AAA">
        <w:rPr>
          <w:sz w:val="20"/>
          <w:szCs w:val="20"/>
        </w:rPr>
        <w:t>ekkel, szülőkkel töltött idő, távozás)</w:t>
      </w:r>
      <w:r w:rsidR="00C653CD">
        <w:rPr>
          <w:sz w:val="20"/>
          <w:szCs w:val="20"/>
        </w:rPr>
        <w:t>?</w:t>
      </w:r>
    </w:p>
    <w:p w:rsidR="001530FD" w:rsidRPr="00CE0AAA" w:rsidRDefault="001530FD">
      <w:pPr>
        <w:numPr>
          <w:ilvl w:val="0"/>
          <w:numId w:val="1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segítették, ill. akadályozták az épületi adottságok, a tárgyi feltételek a munkaszervezést, a gondozást?</w:t>
      </w:r>
    </w:p>
    <w:p w:rsidR="001530FD" w:rsidRPr="00CE0AAA" w:rsidRDefault="001530FD">
      <w:pPr>
        <w:numPr>
          <w:ilvl w:val="0"/>
          <w:numId w:val="1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példát látott a gondozási egység</w:t>
      </w:r>
      <w:r w:rsidR="00946799">
        <w:rPr>
          <w:sz w:val="20"/>
          <w:szCs w:val="20"/>
        </w:rPr>
        <w:t>b</w:t>
      </w:r>
      <w:r w:rsidRPr="00CE0AAA">
        <w:rPr>
          <w:sz w:val="20"/>
          <w:szCs w:val="20"/>
        </w:rPr>
        <w:t xml:space="preserve">en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k és a technikai személyzet együttműködésére? </w:t>
      </w:r>
    </w:p>
    <w:p w:rsidR="00215124" w:rsidRDefault="00215124">
      <w:pPr>
        <w:rPr>
          <w:b/>
          <w:bCs/>
          <w:sz w:val="20"/>
          <w:szCs w:val="20"/>
        </w:rPr>
      </w:pPr>
    </w:p>
    <w:p w:rsidR="001530FD" w:rsidRPr="00CE0AAA" w:rsidRDefault="001530FD">
      <w:pPr>
        <w:rPr>
          <w:b/>
          <w:sz w:val="20"/>
          <w:szCs w:val="20"/>
        </w:rPr>
      </w:pPr>
      <w:r w:rsidRPr="00CE0AAA">
        <w:rPr>
          <w:b/>
          <w:bCs/>
          <w:sz w:val="20"/>
          <w:szCs w:val="20"/>
        </w:rPr>
        <w:t xml:space="preserve">3.) Kapcsolattartás, </w:t>
      </w:r>
      <w:r w:rsidRPr="00CE0AAA">
        <w:rPr>
          <w:b/>
          <w:sz w:val="20"/>
          <w:szCs w:val="20"/>
        </w:rPr>
        <w:t>egyéni bánásmód</w:t>
      </w:r>
    </w:p>
    <w:p w:rsidR="001530FD" w:rsidRPr="00CE0AAA" w:rsidRDefault="001530FD">
      <w:pPr>
        <w:ind w:left="426"/>
        <w:jc w:val="both"/>
        <w:rPr>
          <w:iCs/>
          <w:sz w:val="20"/>
          <w:szCs w:val="20"/>
        </w:rPr>
      </w:pPr>
      <w:r w:rsidRPr="00CE0AAA">
        <w:rPr>
          <w:iCs/>
          <w:sz w:val="20"/>
          <w:szCs w:val="20"/>
        </w:rPr>
        <w:t xml:space="preserve">Figyelje meg az adott gyermekcsoportban, a játék és a gondozás helyzeteiben egy </w:t>
      </w:r>
      <w:r w:rsidR="00FF4773">
        <w:rPr>
          <w:iCs/>
          <w:sz w:val="20"/>
          <w:szCs w:val="20"/>
        </w:rPr>
        <w:t xml:space="preserve">kisgyermeknevelő </w:t>
      </w:r>
      <w:r w:rsidRPr="00CE0AAA">
        <w:rPr>
          <w:iCs/>
          <w:sz w:val="20"/>
          <w:szCs w:val="20"/>
        </w:rPr>
        <w:t>kapcsolatát, interakcióját a társával</w:t>
      </w:r>
      <w:r w:rsidR="00C653CD" w:rsidRPr="00C653CD">
        <w:rPr>
          <w:iCs/>
          <w:sz w:val="20"/>
          <w:szCs w:val="20"/>
        </w:rPr>
        <w:t xml:space="preserve"> </w:t>
      </w:r>
      <w:r w:rsidR="00C653CD">
        <w:rPr>
          <w:iCs/>
          <w:sz w:val="20"/>
          <w:szCs w:val="20"/>
        </w:rPr>
        <w:t xml:space="preserve">és a </w:t>
      </w:r>
      <w:r w:rsidR="00C653CD" w:rsidRPr="00CE0AAA">
        <w:rPr>
          <w:iCs/>
          <w:sz w:val="20"/>
          <w:szCs w:val="20"/>
        </w:rPr>
        <w:t>gyermekekkel</w:t>
      </w:r>
      <w:r w:rsidRPr="00CE0AAA">
        <w:rPr>
          <w:iCs/>
          <w:sz w:val="20"/>
          <w:szCs w:val="20"/>
        </w:rPr>
        <w:t xml:space="preserve">! </w:t>
      </w:r>
    </w:p>
    <w:p w:rsidR="001530FD" w:rsidRPr="00CE0AAA" w:rsidRDefault="00792638" w:rsidP="00215124">
      <w:pPr>
        <w:ind w:firstLine="284"/>
        <w:rPr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  <w:r w:rsidR="001530FD" w:rsidRPr="00CE0AAA">
        <w:rPr>
          <w:sz w:val="20"/>
          <w:szCs w:val="20"/>
        </w:rPr>
        <w:t>A jegyzőkönyv</w:t>
      </w:r>
      <w:r w:rsidR="00946799">
        <w:rPr>
          <w:sz w:val="20"/>
          <w:szCs w:val="20"/>
        </w:rPr>
        <w:t>vezetés módja</w:t>
      </w:r>
      <w:r w:rsidR="001530FD" w:rsidRPr="00CE0AAA">
        <w:rPr>
          <w:sz w:val="20"/>
          <w:szCs w:val="20"/>
        </w:rPr>
        <w:t xml:space="preserve">: </w:t>
      </w:r>
    </w:p>
    <w:p w:rsidR="001530FD" w:rsidRPr="00CE0AAA" w:rsidRDefault="001530FD">
      <w:pPr>
        <w:jc w:val="both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1"/>
        <w:gridCol w:w="828"/>
        <w:gridCol w:w="1292"/>
        <w:gridCol w:w="828"/>
        <w:gridCol w:w="1292"/>
        <w:gridCol w:w="1208"/>
      </w:tblGrid>
      <w:tr w:rsidR="001530FD" w:rsidRPr="007C00ED" w:rsidTr="007C00ED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FF4773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Kisgyermeknevelő 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Gyermek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Megjegyzés</w:t>
            </w:r>
          </w:p>
        </w:tc>
      </w:tr>
      <w:tr w:rsidR="001530FD" w:rsidRPr="007C00ED" w:rsidTr="007C00ED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beszéd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beszéd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C00ED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7C00ED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</w:tr>
      <w:tr w:rsidR="00BC2806" w:rsidRPr="007C00ED" w:rsidTr="007C00ED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806" w:rsidRPr="007C00ED" w:rsidRDefault="00BC2806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806" w:rsidRPr="007C00ED" w:rsidRDefault="00BC2806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806" w:rsidRPr="007C00ED" w:rsidRDefault="00BC2806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806" w:rsidRPr="007C00ED" w:rsidRDefault="00BC2806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806" w:rsidRPr="007C00ED" w:rsidRDefault="00BC2806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806" w:rsidRPr="007C00ED" w:rsidRDefault="00BC2806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0A3AA3" w:rsidRPr="000A3AA3" w:rsidRDefault="000A3AA3" w:rsidP="000A3AA3">
      <w:pPr>
        <w:ind w:firstLine="284"/>
        <w:jc w:val="both"/>
        <w:rPr>
          <w:iCs/>
          <w:sz w:val="20"/>
          <w:szCs w:val="20"/>
        </w:rPr>
      </w:pPr>
    </w:p>
    <w:p w:rsidR="000A3AA3" w:rsidRDefault="000A3AA3" w:rsidP="000A3AA3">
      <w:pPr>
        <w:ind w:firstLine="284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A megfigyelés időtartama: különböző időpontokban összesen 30 perc. </w:t>
      </w:r>
    </w:p>
    <w:p w:rsidR="000A3AA3" w:rsidRDefault="000A3AA3" w:rsidP="000A3AA3">
      <w:pPr>
        <w:ind w:firstLine="284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A jegyzőkönyvet 5 perces bontásban készítse el!</w:t>
      </w:r>
    </w:p>
    <w:p w:rsidR="000A3AA3" w:rsidRPr="000A3AA3" w:rsidRDefault="000A3AA3" w:rsidP="000A3AA3">
      <w:pPr>
        <w:ind w:firstLine="284"/>
        <w:jc w:val="both"/>
        <w:rPr>
          <w:iCs/>
          <w:sz w:val="20"/>
          <w:szCs w:val="20"/>
        </w:rPr>
      </w:pPr>
    </w:p>
    <w:p w:rsidR="001530FD" w:rsidRPr="00CE0AAA" w:rsidRDefault="001530FD" w:rsidP="00C653CD">
      <w:pPr>
        <w:spacing w:before="120"/>
        <w:ind w:firstLine="284"/>
        <w:jc w:val="both"/>
        <w:rPr>
          <w:b/>
          <w:i/>
          <w:iCs/>
          <w:sz w:val="20"/>
          <w:szCs w:val="20"/>
        </w:rPr>
      </w:pPr>
      <w:r w:rsidRPr="00CE0AAA">
        <w:rPr>
          <w:b/>
          <w:i/>
          <w:iCs/>
          <w:sz w:val="20"/>
          <w:szCs w:val="20"/>
        </w:rPr>
        <w:t xml:space="preserve">Elemzési szempontok: </w:t>
      </w:r>
    </w:p>
    <w:p w:rsidR="001530FD" w:rsidRPr="00CE0AAA" w:rsidRDefault="001530FD">
      <w:pPr>
        <w:numPr>
          <w:ilvl w:val="0"/>
          <w:numId w:val="6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Ki kezdeményezte a kapcsolatot? Hogyan, milyen helyzetben? /tekintet, megszólítás, hívás, érintés, stb./</w:t>
      </w:r>
    </w:p>
    <w:p w:rsidR="001530FD" w:rsidRPr="00CE0AAA" w:rsidRDefault="001530FD">
      <w:pPr>
        <w:numPr>
          <w:ilvl w:val="0"/>
          <w:numId w:val="6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Miért kezdeményezett kapcsolatot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 gyermekekkel? Melyik volt gyakoribb? /gondozás, játék, ismeretadás, dicséret, vigasztalás, bátorítás, stb./</w:t>
      </w:r>
    </w:p>
    <w:p w:rsidR="001530FD" w:rsidRPr="00CE0AAA" w:rsidRDefault="001530FD">
      <w:pPr>
        <w:numPr>
          <w:ilvl w:val="0"/>
          <w:numId w:val="6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reagáltak a gyermekek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közeledésére, jelenlétére, távolodására? /testbeszéd, hangadás, beszéd, stb./</w:t>
      </w:r>
    </w:p>
    <w:p w:rsidR="001530FD" w:rsidRPr="00CE0AAA" w:rsidRDefault="001530FD">
      <w:pPr>
        <w:numPr>
          <w:ilvl w:val="0"/>
          <w:numId w:val="6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Miért fordultak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 xml:space="preserve">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höz? Melyik volt gyakoribb? /játék, testkontaktus, segítségkérés, szükségletek, közlési vágy, stb./ </w:t>
      </w:r>
    </w:p>
    <w:p w:rsidR="001530FD" w:rsidRPr="000A3AA3" w:rsidRDefault="001530FD">
      <w:pPr>
        <w:numPr>
          <w:ilvl w:val="0"/>
          <w:numId w:val="60"/>
        </w:numPr>
        <w:jc w:val="both"/>
        <w:rPr>
          <w:spacing w:val="-2"/>
          <w:sz w:val="20"/>
          <w:szCs w:val="20"/>
        </w:rPr>
      </w:pPr>
      <w:r w:rsidRPr="000A3AA3">
        <w:rPr>
          <w:spacing w:val="-2"/>
          <w:sz w:val="20"/>
          <w:szCs w:val="20"/>
        </w:rPr>
        <w:t xml:space="preserve">Észrevette-e a </w:t>
      </w:r>
      <w:r w:rsidR="00FF4773" w:rsidRPr="000A3AA3">
        <w:rPr>
          <w:spacing w:val="-2"/>
          <w:sz w:val="20"/>
          <w:szCs w:val="20"/>
        </w:rPr>
        <w:t xml:space="preserve">kisgyermeknevelő </w:t>
      </w:r>
      <w:r w:rsidRPr="000A3AA3">
        <w:rPr>
          <w:spacing w:val="-2"/>
          <w:sz w:val="20"/>
          <w:szCs w:val="20"/>
        </w:rPr>
        <w:t>minden kisgyermek személyes kapcsolatra utaló igényét és kellő érzékenységgel reagált</w:t>
      </w:r>
      <w:r w:rsidR="000A3AA3" w:rsidRPr="000A3AA3">
        <w:rPr>
          <w:spacing w:val="-2"/>
          <w:sz w:val="20"/>
          <w:szCs w:val="20"/>
        </w:rPr>
        <w:t xml:space="preserve">-e </w:t>
      </w:r>
      <w:r w:rsidRPr="000A3AA3">
        <w:rPr>
          <w:spacing w:val="-2"/>
          <w:sz w:val="20"/>
          <w:szCs w:val="20"/>
        </w:rPr>
        <w:t xml:space="preserve">minden alkalommal? </w:t>
      </w:r>
    </w:p>
    <w:p w:rsidR="001530FD" w:rsidRPr="00CE0AAA" w:rsidRDefault="001530FD">
      <w:pPr>
        <w:numPr>
          <w:ilvl w:val="0"/>
          <w:numId w:val="6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érzelmi megnyilvánulások kísérték az együttléteket? Kifejezték-e örömüket, szeretetüket egymás felé? Hogyan? </w:t>
      </w:r>
    </w:p>
    <w:p w:rsidR="001530FD" w:rsidRPr="00CE0AAA" w:rsidRDefault="001530FD">
      <w:pPr>
        <w:numPr>
          <w:ilvl w:val="0"/>
          <w:numId w:val="6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 jellemezte a gyermekek viselkedését, aktivitását, társas kapcsolatát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jelenlétében?</w:t>
      </w:r>
    </w:p>
    <w:p w:rsidR="001530FD" w:rsidRPr="00CE0AAA" w:rsidRDefault="001530FD">
      <w:pPr>
        <w:numPr>
          <w:ilvl w:val="0"/>
          <w:numId w:val="6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 egymás felé irányuló kommunikációjának meg</w:t>
      </w:r>
      <w:r w:rsidR="00215124">
        <w:rPr>
          <w:sz w:val="20"/>
          <w:szCs w:val="20"/>
        </w:rPr>
        <w:t>nyilvánulási formái (</w:t>
      </w:r>
      <w:r w:rsidRPr="00CE0AAA">
        <w:rPr>
          <w:sz w:val="20"/>
          <w:szCs w:val="20"/>
        </w:rPr>
        <w:t>verbális, testbeszéd, figyelem, stb.</w:t>
      </w:r>
      <w:r w:rsidR="00215124">
        <w:rPr>
          <w:sz w:val="20"/>
          <w:szCs w:val="20"/>
        </w:rPr>
        <w:t>).</w:t>
      </w:r>
    </w:p>
    <w:p w:rsidR="001530FD" w:rsidRPr="00CE0AAA" w:rsidRDefault="001530FD">
      <w:pPr>
        <w:numPr>
          <w:ilvl w:val="0"/>
          <w:numId w:val="60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helyzetekben kommunikáltak?</w:t>
      </w:r>
    </w:p>
    <w:p w:rsidR="00215124" w:rsidRDefault="00215124">
      <w:pPr>
        <w:pStyle w:val="Szvegtrzs"/>
        <w:rPr>
          <w:sz w:val="20"/>
          <w:szCs w:val="20"/>
        </w:rPr>
      </w:pPr>
    </w:p>
    <w:p w:rsidR="001530FD" w:rsidRPr="00CE0AAA" w:rsidRDefault="001530FD">
      <w:pPr>
        <w:pStyle w:val="Szvegtrzs"/>
        <w:rPr>
          <w:sz w:val="20"/>
          <w:szCs w:val="20"/>
        </w:rPr>
      </w:pPr>
      <w:r w:rsidRPr="00CE0AAA">
        <w:rPr>
          <w:sz w:val="20"/>
          <w:szCs w:val="20"/>
        </w:rPr>
        <w:t>4.) Játék tevékenység</w:t>
      </w:r>
    </w:p>
    <w:p w:rsidR="001530FD" w:rsidRPr="00CE0AAA" w:rsidRDefault="001530FD">
      <w:pPr>
        <w:ind w:left="284"/>
        <w:rPr>
          <w:sz w:val="20"/>
          <w:szCs w:val="20"/>
        </w:rPr>
      </w:pPr>
      <w:r w:rsidRPr="00CE0AAA">
        <w:rPr>
          <w:sz w:val="20"/>
          <w:szCs w:val="20"/>
        </w:rPr>
        <w:t xml:space="preserve">Figyelje meg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szerepét a gyermek játéktevékenységében!</w:t>
      </w:r>
    </w:p>
    <w:p w:rsidR="001530FD" w:rsidRDefault="001530FD">
      <w:pPr>
        <w:ind w:left="284"/>
        <w:rPr>
          <w:sz w:val="20"/>
          <w:szCs w:val="20"/>
        </w:rPr>
      </w:pPr>
      <w:r w:rsidRPr="00CE0AAA">
        <w:rPr>
          <w:sz w:val="20"/>
          <w:szCs w:val="20"/>
        </w:rPr>
        <w:t xml:space="preserve">A megfigyelés időtartama: </w:t>
      </w:r>
      <w:r w:rsidR="00215124">
        <w:rPr>
          <w:sz w:val="20"/>
          <w:szCs w:val="20"/>
        </w:rPr>
        <w:t>30 perc</w:t>
      </w:r>
      <w:r w:rsidRPr="00CE0AAA">
        <w:rPr>
          <w:sz w:val="20"/>
          <w:szCs w:val="20"/>
        </w:rPr>
        <w:t>.</w:t>
      </w:r>
    </w:p>
    <w:p w:rsidR="00215124" w:rsidRDefault="00215124">
      <w:pPr>
        <w:ind w:left="284"/>
        <w:rPr>
          <w:sz w:val="20"/>
          <w:szCs w:val="20"/>
        </w:rPr>
      </w:pPr>
      <w:r>
        <w:rPr>
          <w:sz w:val="20"/>
          <w:szCs w:val="20"/>
        </w:rPr>
        <w:t>A jegyzőkönyvet 5 perces bontásban készítse el!</w:t>
      </w:r>
    </w:p>
    <w:p w:rsidR="00215124" w:rsidRPr="00215124" w:rsidRDefault="00215124">
      <w:pPr>
        <w:ind w:left="284"/>
        <w:rPr>
          <w:sz w:val="16"/>
          <w:szCs w:val="16"/>
        </w:rPr>
      </w:pPr>
    </w:p>
    <w:p w:rsidR="00215124" w:rsidRDefault="00215124">
      <w:pPr>
        <w:ind w:left="284"/>
        <w:rPr>
          <w:sz w:val="20"/>
          <w:szCs w:val="20"/>
        </w:rPr>
      </w:pPr>
    </w:p>
    <w:p w:rsidR="00215124" w:rsidRDefault="00215124">
      <w:pPr>
        <w:ind w:left="284"/>
        <w:rPr>
          <w:sz w:val="20"/>
          <w:szCs w:val="20"/>
        </w:rPr>
      </w:pPr>
    </w:p>
    <w:p w:rsidR="00215124" w:rsidRDefault="00215124">
      <w:pPr>
        <w:ind w:left="284"/>
        <w:rPr>
          <w:sz w:val="20"/>
          <w:szCs w:val="20"/>
        </w:rPr>
      </w:pPr>
    </w:p>
    <w:p w:rsidR="00215124" w:rsidRPr="00CE0AAA" w:rsidRDefault="00215124">
      <w:pPr>
        <w:ind w:left="284"/>
        <w:rPr>
          <w:sz w:val="20"/>
          <w:szCs w:val="20"/>
        </w:rPr>
      </w:pPr>
      <w:r>
        <w:rPr>
          <w:sz w:val="20"/>
          <w:szCs w:val="20"/>
        </w:rPr>
        <w:t>A jegyzőkönyvvezetés módja:</w:t>
      </w:r>
    </w:p>
    <w:p w:rsidR="001530FD" w:rsidRPr="00215124" w:rsidRDefault="001530FD">
      <w:pPr>
        <w:rPr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1843"/>
        <w:gridCol w:w="1701"/>
        <w:gridCol w:w="1532"/>
      </w:tblGrid>
      <w:tr w:rsidR="001530FD" w:rsidRPr="00CB3974" w:rsidTr="00215124">
        <w:trPr>
          <w:trHeight w:val="317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FF4773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Kisgyermeknevelő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Gyermekek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Megjegyzés</w:t>
            </w:r>
          </w:p>
        </w:tc>
      </w:tr>
      <w:tr w:rsidR="00605338" w:rsidRPr="00CB3974" w:rsidTr="00215124"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B3974" w:rsidRDefault="00605338" w:rsidP="00CB3974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B3974" w:rsidRDefault="00605338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CB3974" w:rsidRDefault="00605338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338" w:rsidRPr="00CB3974" w:rsidRDefault="00605338">
            <w:pPr>
              <w:snapToGrid w:val="0"/>
              <w:rPr>
                <w:b/>
                <w:sz w:val="18"/>
                <w:szCs w:val="18"/>
              </w:rPr>
            </w:pPr>
          </w:p>
        </w:tc>
      </w:tr>
    </w:tbl>
    <w:p w:rsidR="00605338" w:rsidRDefault="00605338">
      <w:pPr>
        <w:rPr>
          <w:sz w:val="20"/>
          <w:szCs w:val="20"/>
        </w:rPr>
      </w:pPr>
    </w:p>
    <w:p w:rsidR="001530FD" w:rsidRPr="00CE0AAA" w:rsidRDefault="001530FD" w:rsidP="00C653CD">
      <w:pPr>
        <w:ind w:firstLine="284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 xml:space="preserve">Elemzési szempontok: </w:t>
      </w:r>
    </w:p>
    <w:p w:rsidR="001530FD" w:rsidRPr="00CE0AAA" w:rsidRDefault="001530FD" w:rsidP="00047221">
      <w:pPr>
        <w:spacing w:before="60"/>
        <w:ind w:firstLine="284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 xml:space="preserve">A </w:t>
      </w:r>
      <w:r w:rsidR="00FF4773">
        <w:rPr>
          <w:b/>
          <w:sz w:val="20"/>
          <w:szCs w:val="20"/>
        </w:rPr>
        <w:t xml:space="preserve">kisgyermeknevelő </w:t>
      </w:r>
      <w:r w:rsidRPr="00CE0AAA">
        <w:rPr>
          <w:b/>
          <w:sz w:val="20"/>
          <w:szCs w:val="20"/>
        </w:rPr>
        <w:t>szerepe a gyermek játékában</w:t>
      </w:r>
    </w:p>
    <w:p w:rsidR="001530FD" w:rsidRPr="00CE0AAA" w:rsidRDefault="001530FD">
      <w:pPr>
        <w:numPr>
          <w:ilvl w:val="0"/>
          <w:numId w:val="31"/>
        </w:numPr>
        <w:rPr>
          <w:sz w:val="20"/>
          <w:szCs w:val="20"/>
        </w:rPr>
      </w:pPr>
      <w:r w:rsidRPr="00CE0AAA">
        <w:rPr>
          <w:sz w:val="20"/>
          <w:szCs w:val="20"/>
        </w:rPr>
        <w:t>Hogyan kapcsolódott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 xml:space="preserve"> játékába?</w:t>
      </w:r>
    </w:p>
    <w:p w:rsidR="001530FD" w:rsidRPr="00CE0AAA" w:rsidRDefault="001530FD">
      <w:pPr>
        <w:numPr>
          <w:ilvl w:val="0"/>
          <w:numId w:val="31"/>
        </w:numPr>
        <w:rPr>
          <w:sz w:val="20"/>
          <w:szCs w:val="20"/>
        </w:rPr>
      </w:pPr>
      <w:r w:rsidRPr="00CE0AAA">
        <w:rPr>
          <w:sz w:val="20"/>
          <w:szCs w:val="20"/>
        </w:rPr>
        <w:t>Kezdeményezett-e játékot? Mit? Hogyan? Hányszor?</w:t>
      </w:r>
    </w:p>
    <w:p w:rsidR="001530FD" w:rsidRPr="00CE0AAA" w:rsidRDefault="001530FD">
      <w:pPr>
        <w:numPr>
          <w:ilvl w:val="0"/>
          <w:numId w:val="31"/>
        </w:numPr>
        <w:rPr>
          <w:sz w:val="20"/>
          <w:szCs w:val="20"/>
        </w:rPr>
      </w:pPr>
      <w:r w:rsidRPr="00CE0AAA">
        <w:rPr>
          <w:sz w:val="20"/>
          <w:szCs w:val="20"/>
        </w:rPr>
        <w:t>Szükség volt-e segítségnyújtásra? Hogyan segített?</w:t>
      </w:r>
    </w:p>
    <w:p w:rsidR="001530FD" w:rsidRPr="00CE0AAA" w:rsidRDefault="001530FD">
      <w:pPr>
        <w:numPr>
          <w:ilvl w:val="0"/>
          <w:numId w:val="31"/>
        </w:numPr>
        <w:rPr>
          <w:sz w:val="20"/>
          <w:szCs w:val="20"/>
        </w:rPr>
      </w:pPr>
      <w:r w:rsidRPr="00CE0AAA">
        <w:rPr>
          <w:sz w:val="20"/>
          <w:szCs w:val="20"/>
        </w:rPr>
        <w:t>Adott-e ötleteket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 xml:space="preserve"> játékához? Elfogadták-e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>?</w:t>
      </w:r>
    </w:p>
    <w:p w:rsidR="001530FD" w:rsidRPr="00CE0AAA" w:rsidRDefault="001530FD">
      <w:pPr>
        <w:numPr>
          <w:ilvl w:val="0"/>
          <w:numId w:val="31"/>
        </w:numPr>
        <w:rPr>
          <w:sz w:val="20"/>
          <w:szCs w:val="20"/>
        </w:rPr>
      </w:pPr>
      <w:r w:rsidRPr="00CE0AAA">
        <w:rPr>
          <w:sz w:val="20"/>
          <w:szCs w:val="20"/>
        </w:rPr>
        <w:t>Volt-e példa együttjátszásra? Milyen módon történt?</w:t>
      </w:r>
    </w:p>
    <w:p w:rsidR="001530FD" w:rsidRPr="00CE0AAA" w:rsidRDefault="001530FD">
      <w:pPr>
        <w:numPr>
          <w:ilvl w:val="0"/>
          <w:numId w:val="31"/>
        </w:numPr>
        <w:rPr>
          <w:sz w:val="20"/>
          <w:szCs w:val="20"/>
        </w:rPr>
      </w:pPr>
      <w:r w:rsidRPr="00CE0AAA">
        <w:rPr>
          <w:sz w:val="20"/>
          <w:szCs w:val="20"/>
        </w:rPr>
        <w:t>Hogyan biztosította az önálló, szabad, aktív játéktevékenységet?</w:t>
      </w:r>
    </w:p>
    <w:p w:rsidR="001530FD" w:rsidRPr="00CE0AAA" w:rsidRDefault="001530FD">
      <w:pPr>
        <w:numPr>
          <w:ilvl w:val="0"/>
          <w:numId w:val="31"/>
        </w:numPr>
        <w:rPr>
          <w:sz w:val="20"/>
          <w:szCs w:val="20"/>
        </w:rPr>
      </w:pPr>
      <w:r w:rsidRPr="00CE0AAA">
        <w:rPr>
          <w:sz w:val="20"/>
          <w:szCs w:val="20"/>
        </w:rPr>
        <w:t>Miben és hogyan kértek segítséget játék közben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>?</w:t>
      </w:r>
    </w:p>
    <w:p w:rsidR="001530FD" w:rsidRPr="00CE0AAA" w:rsidRDefault="001530FD">
      <w:pPr>
        <w:numPr>
          <w:ilvl w:val="0"/>
          <w:numId w:val="31"/>
        </w:numPr>
        <w:rPr>
          <w:sz w:val="20"/>
          <w:szCs w:val="20"/>
        </w:rPr>
      </w:pPr>
      <w:r w:rsidRPr="00CE0AAA">
        <w:rPr>
          <w:sz w:val="20"/>
          <w:szCs w:val="20"/>
        </w:rPr>
        <w:t xml:space="preserve">Előfordultak-e konfliktusok a játék során? Mi volt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szerepe a konfliktusok rendezésében?</w:t>
      </w:r>
    </w:p>
    <w:p w:rsidR="00215124" w:rsidRDefault="00215124" w:rsidP="00215124">
      <w:pPr>
        <w:rPr>
          <w:b/>
          <w:sz w:val="20"/>
          <w:szCs w:val="20"/>
        </w:rPr>
      </w:pPr>
    </w:p>
    <w:p w:rsidR="001530FD" w:rsidRPr="00215124" w:rsidRDefault="00D63D56" w:rsidP="00215124">
      <w:pPr>
        <w:rPr>
          <w:b/>
          <w:sz w:val="20"/>
          <w:szCs w:val="20"/>
        </w:rPr>
      </w:pPr>
      <w:r w:rsidRPr="00215124">
        <w:rPr>
          <w:b/>
          <w:sz w:val="20"/>
          <w:szCs w:val="20"/>
        </w:rPr>
        <w:t>5</w:t>
      </w:r>
      <w:r w:rsidR="001530FD" w:rsidRPr="00215124">
        <w:rPr>
          <w:b/>
          <w:sz w:val="20"/>
          <w:szCs w:val="20"/>
        </w:rPr>
        <w:t>.</w:t>
      </w:r>
      <w:r w:rsidR="00CB3974" w:rsidRPr="00215124">
        <w:rPr>
          <w:b/>
          <w:sz w:val="20"/>
          <w:szCs w:val="20"/>
        </w:rPr>
        <w:t>)</w:t>
      </w:r>
      <w:r w:rsidR="001530FD" w:rsidRPr="00215124">
        <w:rPr>
          <w:b/>
          <w:sz w:val="20"/>
          <w:szCs w:val="20"/>
        </w:rPr>
        <w:t xml:space="preserve"> Egy kisgyermek játéktevékenységének megfigyelése</w:t>
      </w:r>
    </w:p>
    <w:p w:rsidR="001530FD" w:rsidRPr="00CE0AAA" w:rsidRDefault="001530FD">
      <w:pPr>
        <w:ind w:left="284"/>
        <w:rPr>
          <w:sz w:val="20"/>
          <w:szCs w:val="20"/>
        </w:rPr>
      </w:pPr>
      <w:r w:rsidRPr="00CE0AAA">
        <w:rPr>
          <w:sz w:val="20"/>
          <w:szCs w:val="20"/>
        </w:rPr>
        <w:t>Figyelje meg a kiválasztott kisgyermek játéktevékenységét!</w:t>
      </w:r>
      <w:r w:rsidR="00215124">
        <w:rPr>
          <w:sz w:val="20"/>
          <w:szCs w:val="20"/>
        </w:rPr>
        <w:t xml:space="preserve"> Lehetőség szerint szobai és udvari játékokat is figyeljen meg!</w:t>
      </w:r>
    </w:p>
    <w:p w:rsidR="001530FD" w:rsidRPr="00CE0AAA" w:rsidRDefault="001530FD">
      <w:pPr>
        <w:ind w:left="284"/>
        <w:rPr>
          <w:sz w:val="20"/>
          <w:szCs w:val="20"/>
        </w:rPr>
      </w:pPr>
      <w:r w:rsidRPr="00CE0AAA">
        <w:rPr>
          <w:sz w:val="20"/>
          <w:szCs w:val="20"/>
        </w:rPr>
        <w:t>A megfigyelés tartama: 2 alkalom</w:t>
      </w:r>
      <w:r w:rsidR="00605338">
        <w:rPr>
          <w:sz w:val="20"/>
          <w:szCs w:val="20"/>
        </w:rPr>
        <w:t>:</w:t>
      </w:r>
      <w:r w:rsidRPr="00CE0AAA">
        <w:rPr>
          <w:sz w:val="20"/>
          <w:szCs w:val="20"/>
        </w:rPr>
        <w:t xml:space="preserve"> </w:t>
      </w:r>
      <w:r w:rsidR="00215124">
        <w:rPr>
          <w:sz w:val="20"/>
          <w:szCs w:val="20"/>
        </w:rPr>
        <w:t>egyenként 30 perc</w:t>
      </w:r>
      <w:r w:rsidR="00605338">
        <w:rPr>
          <w:sz w:val="20"/>
          <w:szCs w:val="20"/>
        </w:rPr>
        <w:t>.</w:t>
      </w:r>
    </w:p>
    <w:p w:rsidR="001530FD" w:rsidRPr="00CE0AAA" w:rsidRDefault="001530FD">
      <w:pPr>
        <w:ind w:left="284"/>
        <w:rPr>
          <w:sz w:val="20"/>
          <w:szCs w:val="20"/>
        </w:rPr>
      </w:pPr>
      <w:r w:rsidRPr="00CE0AAA">
        <w:rPr>
          <w:sz w:val="20"/>
          <w:szCs w:val="20"/>
        </w:rPr>
        <w:t>A jegyzőkönyvet 5 perces bontásban készítse el!</w:t>
      </w:r>
    </w:p>
    <w:p w:rsidR="00215124" w:rsidRDefault="00215124" w:rsidP="00215124">
      <w:pPr>
        <w:ind w:firstLine="284"/>
        <w:rPr>
          <w:sz w:val="20"/>
          <w:szCs w:val="20"/>
        </w:rPr>
      </w:pPr>
    </w:p>
    <w:p w:rsidR="001530FD" w:rsidRDefault="00215124" w:rsidP="00215124">
      <w:pPr>
        <w:ind w:firstLine="284"/>
        <w:rPr>
          <w:sz w:val="20"/>
          <w:szCs w:val="20"/>
        </w:rPr>
      </w:pPr>
      <w:r>
        <w:rPr>
          <w:sz w:val="20"/>
          <w:szCs w:val="20"/>
        </w:rPr>
        <w:t>A jegyzőkönyvvezetés módja:</w:t>
      </w:r>
    </w:p>
    <w:p w:rsidR="00215124" w:rsidRPr="00047221" w:rsidRDefault="00215124" w:rsidP="00215124">
      <w:pPr>
        <w:ind w:firstLine="284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1260"/>
        <w:gridCol w:w="889"/>
        <w:gridCol w:w="1118"/>
        <w:gridCol w:w="1134"/>
        <w:gridCol w:w="1134"/>
      </w:tblGrid>
      <w:tr w:rsidR="001530FD" w:rsidRPr="00CB3974" w:rsidTr="00C653CD">
        <w:trPr>
          <w:jc w:val="center"/>
        </w:trPr>
        <w:tc>
          <w:tcPr>
            <w:tcW w:w="435" w:type="dxa"/>
            <w:shd w:val="clear" w:color="auto" w:fill="auto"/>
          </w:tcPr>
          <w:p w:rsidR="001530FD" w:rsidRPr="00CB3974" w:rsidRDefault="001530FD" w:rsidP="00A345DD">
            <w:pPr>
              <w:spacing w:before="120" w:after="120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1260" w:type="dxa"/>
            <w:shd w:val="clear" w:color="auto" w:fill="auto"/>
          </w:tcPr>
          <w:p w:rsidR="001530FD" w:rsidRPr="00CB3974" w:rsidRDefault="001530FD" w:rsidP="00A345DD">
            <w:pPr>
              <w:spacing w:before="120" w:after="120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1530FD" w:rsidRPr="00CB3974" w:rsidRDefault="001530FD" w:rsidP="00A345DD">
            <w:pPr>
              <w:pStyle w:val="Cmsor2"/>
              <w:snapToGrid w:val="0"/>
              <w:spacing w:before="120" w:after="120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CB3974">
              <w:rPr>
                <w:rFonts w:ascii="Times New Roman" w:hAnsi="Times New Roman" w:cs="Times New Roman"/>
                <w:i w:val="0"/>
                <w:sz w:val="18"/>
                <w:szCs w:val="18"/>
              </w:rPr>
              <w:t>Kommunikáció</w:t>
            </w:r>
          </w:p>
        </w:tc>
        <w:tc>
          <w:tcPr>
            <w:tcW w:w="1134" w:type="dxa"/>
            <w:shd w:val="clear" w:color="auto" w:fill="auto"/>
          </w:tcPr>
          <w:p w:rsidR="001530FD" w:rsidRPr="00CB3974" w:rsidRDefault="001530FD" w:rsidP="00A345DD">
            <w:pPr>
              <w:spacing w:before="120" w:after="120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Interakciók</w:t>
            </w:r>
          </w:p>
        </w:tc>
        <w:tc>
          <w:tcPr>
            <w:tcW w:w="1134" w:type="dxa"/>
            <w:shd w:val="clear" w:color="auto" w:fill="auto"/>
          </w:tcPr>
          <w:p w:rsidR="001530FD" w:rsidRPr="00CB3974" w:rsidRDefault="001530FD" w:rsidP="00A345DD">
            <w:pPr>
              <w:spacing w:before="120" w:after="120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Aktometria</w:t>
            </w:r>
          </w:p>
        </w:tc>
      </w:tr>
      <w:tr w:rsidR="001530FD" w:rsidRPr="00CB3974" w:rsidTr="00C653CD">
        <w:trPr>
          <w:jc w:val="center"/>
        </w:trPr>
        <w:tc>
          <w:tcPr>
            <w:tcW w:w="435" w:type="dxa"/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rPr>
                <w:b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889" w:type="dxa"/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Verbális</w:t>
            </w:r>
          </w:p>
        </w:tc>
        <w:tc>
          <w:tcPr>
            <w:tcW w:w="1118" w:type="dxa"/>
            <w:shd w:val="clear" w:color="auto" w:fill="auto"/>
          </w:tcPr>
          <w:p w:rsidR="001530FD" w:rsidRPr="00CB3974" w:rsidRDefault="00C653C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Nonverbális</w:t>
            </w:r>
          </w:p>
        </w:tc>
        <w:tc>
          <w:tcPr>
            <w:tcW w:w="1134" w:type="dxa"/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</w:p>
        </w:tc>
      </w:tr>
    </w:tbl>
    <w:p w:rsidR="001530FD" w:rsidRPr="00047221" w:rsidRDefault="001530FD">
      <w:pPr>
        <w:rPr>
          <w:b/>
          <w:i/>
          <w:sz w:val="16"/>
          <w:szCs w:val="16"/>
        </w:rPr>
      </w:pPr>
    </w:p>
    <w:p w:rsidR="001530FD" w:rsidRPr="00CE0AAA" w:rsidRDefault="001530FD" w:rsidP="00047221">
      <w:pPr>
        <w:ind w:firstLine="284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Elemzési szempontok:</w:t>
      </w:r>
    </w:p>
    <w:p w:rsidR="001530FD" w:rsidRPr="00215124" w:rsidRDefault="001530FD" w:rsidP="00215124">
      <w:pPr>
        <w:ind w:firstLine="284"/>
        <w:rPr>
          <w:b/>
          <w:sz w:val="20"/>
          <w:szCs w:val="20"/>
        </w:rPr>
      </w:pPr>
      <w:r w:rsidRPr="00215124">
        <w:rPr>
          <w:b/>
          <w:sz w:val="20"/>
          <w:szCs w:val="20"/>
        </w:rPr>
        <w:t>Játéktevékenység megfigyelése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>Milyen megnyilvánulásai voltak a megfigyelt gyermeknek játék közben?</w:t>
      </w:r>
    </w:p>
    <w:p w:rsidR="001530FD" w:rsidRPr="00CE0AAA" w:rsidRDefault="001530FD" w:rsidP="00215124">
      <w:pPr>
        <w:numPr>
          <w:ilvl w:val="0"/>
          <w:numId w:val="111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a kapcsolata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vel, társaival? (interakciói, aktometria)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>Milyen ismeretszerzési lehetőségek adódtak a gyermek számára? Kiktől, miből adódott? Hogyan reagált a gyermek?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>Milyen fajta játékot játszott, melyek ennek a jellemző jegyei?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>A játék sajátosságai hogyan jelentek meg az adott játékban?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>Mennyi időt töltött 1-1 tevékenységben? Milyen gyakran váltogatta a helyszínt, eszközöket?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>Mi jellemzi a megfigyelt gyermek játékfejlettségi szintjét?</w:t>
      </w:r>
    </w:p>
    <w:p w:rsidR="001530FD" w:rsidRPr="00CE0AAA" w:rsidRDefault="00C653CD" w:rsidP="00774DA5">
      <w:pPr>
        <w:numPr>
          <w:ilvl w:val="0"/>
          <w:numId w:val="111"/>
        </w:numPr>
        <w:jc w:val="both"/>
        <w:rPr>
          <w:sz w:val="20"/>
          <w:szCs w:val="20"/>
        </w:rPr>
      </w:pPr>
      <w:r>
        <w:rPr>
          <w:sz w:val="20"/>
          <w:szCs w:val="20"/>
        </w:rPr>
        <w:t>H</w:t>
      </w:r>
      <w:r w:rsidRPr="00CE0AAA">
        <w:rPr>
          <w:sz w:val="20"/>
          <w:szCs w:val="20"/>
        </w:rPr>
        <w:t xml:space="preserve">ogyan jut kifejezésre </w:t>
      </w:r>
      <w:r>
        <w:rPr>
          <w:sz w:val="20"/>
          <w:szCs w:val="20"/>
        </w:rPr>
        <w:t>a</w:t>
      </w:r>
      <w:r w:rsidR="001530FD" w:rsidRPr="00CE0AAA">
        <w:rPr>
          <w:sz w:val="20"/>
          <w:szCs w:val="20"/>
        </w:rPr>
        <w:t xml:space="preserve"> szimbólumok megjelenése a játékban, (mozdulatban, tárgyban, egyéb módon)?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>Elegendő eszköz áll-e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 xml:space="preserve"> rendelkezésére?</w:t>
      </w:r>
    </w:p>
    <w:p w:rsidR="001530FD" w:rsidRPr="00CE0AAA" w:rsidRDefault="001530FD" w:rsidP="00774DA5">
      <w:pPr>
        <w:numPr>
          <w:ilvl w:val="0"/>
          <w:numId w:val="111"/>
        </w:numPr>
        <w:rPr>
          <w:sz w:val="20"/>
          <w:szCs w:val="20"/>
        </w:rPr>
      </w:pPr>
      <w:r w:rsidRPr="00CE0AAA">
        <w:rPr>
          <w:sz w:val="20"/>
          <w:szCs w:val="20"/>
        </w:rPr>
        <w:t>Hogyan befolyásolta az eszköz a játék alakulását?</w:t>
      </w:r>
    </w:p>
    <w:p w:rsidR="00215124" w:rsidRDefault="00215124">
      <w:pPr>
        <w:pStyle w:val="Szvegtrzs"/>
        <w:tabs>
          <w:tab w:val="left" w:pos="426"/>
        </w:tabs>
        <w:rPr>
          <w:sz w:val="20"/>
          <w:szCs w:val="20"/>
        </w:rPr>
      </w:pPr>
    </w:p>
    <w:p w:rsidR="001530FD" w:rsidRPr="00CE0AAA" w:rsidRDefault="00D63D56">
      <w:pPr>
        <w:pStyle w:val="Szvegtrzs"/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>6</w:t>
      </w:r>
      <w:r w:rsidR="001530FD" w:rsidRPr="00CE0AAA">
        <w:rPr>
          <w:sz w:val="20"/>
          <w:szCs w:val="20"/>
        </w:rPr>
        <w:t>.) Étkezés megfigyelése</w:t>
      </w:r>
    </w:p>
    <w:p w:rsidR="001530FD" w:rsidRPr="00CE0AAA" w:rsidRDefault="00047221">
      <w:pPr>
        <w:pStyle w:val="Szvegtrzs"/>
        <w:numPr>
          <w:ilvl w:val="1"/>
          <w:numId w:val="33"/>
        </w:numPr>
        <w:tabs>
          <w:tab w:val="left" w:pos="709"/>
        </w:tabs>
        <w:ind w:hanging="1014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M</w:t>
      </w:r>
      <w:r w:rsidRPr="00CE0AAA">
        <w:rPr>
          <w:b w:val="0"/>
          <w:sz w:val="20"/>
          <w:szCs w:val="20"/>
        </w:rPr>
        <w:t xml:space="preserve">iként történik </w:t>
      </w:r>
      <w:r>
        <w:rPr>
          <w:b w:val="0"/>
          <w:sz w:val="20"/>
          <w:szCs w:val="20"/>
        </w:rPr>
        <w:t>az ö</w:t>
      </w:r>
      <w:r w:rsidR="001530FD" w:rsidRPr="00CE0AAA">
        <w:rPr>
          <w:b w:val="0"/>
          <w:sz w:val="20"/>
          <w:szCs w:val="20"/>
        </w:rPr>
        <w:t>nálló étkezés lebonyolítása?</w:t>
      </w:r>
    </w:p>
    <w:p w:rsidR="001530FD" w:rsidRPr="00CE0AAA" w:rsidRDefault="001530FD">
      <w:pPr>
        <w:pStyle w:val="Szvegtrzs"/>
        <w:numPr>
          <w:ilvl w:val="1"/>
          <w:numId w:val="33"/>
        </w:numPr>
        <w:tabs>
          <w:tab w:val="left" w:pos="709"/>
        </w:tabs>
        <w:ind w:hanging="1014"/>
        <w:rPr>
          <w:b w:val="0"/>
          <w:sz w:val="20"/>
          <w:szCs w:val="20"/>
        </w:rPr>
      </w:pPr>
      <w:r w:rsidRPr="00CE0AAA">
        <w:rPr>
          <w:b w:val="0"/>
          <w:sz w:val="20"/>
          <w:szCs w:val="20"/>
        </w:rPr>
        <w:t>Csecsemő étkezésének megfigyelése</w:t>
      </w:r>
      <w:r w:rsidR="00047221">
        <w:rPr>
          <w:b w:val="0"/>
          <w:sz w:val="20"/>
          <w:szCs w:val="20"/>
        </w:rPr>
        <w:t>.</w:t>
      </w:r>
    </w:p>
    <w:p w:rsidR="001530FD" w:rsidRPr="00CE0AAA" w:rsidRDefault="001530FD">
      <w:pPr>
        <w:pStyle w:val="Szvegtrzs"/>
        <w:numPr>
          <w:ilvl w:val="1"/>
          <w:numId w:val="33"/>
        </w:numPr>
        <w:tabs>
          <w:tab w:val="left" w:pos="709"/>
        </w:tabs>
        <w:ind w:hanging="1014"/>
        <w:rPr>
          <w:b w:val="0"/>
          <w:sz w:val="20"/>
          <w:szCs w:val="20"/>
        </w:rPr>
      </w:pPr>
      <w:r w:rsidRPr="00CE0AAA">
        <w:rPr>
          <w:b w:val="0"/>
          <w:sz w:val="20"/>
          <w:szCs w:val="20"/>
        </w:rPr>
        <w:t>Szokások betartása, betartatása</w:t>
      </w:r>
      <w:r w:rsidR="00047221">
        <w:rPr>
          <w:b w:val="0"/>
          <w:sz w:val="20"/>
          <w:szCs w:val="20"/>
        </w:rPr>
        <w:t>.</w:t>
      </w:r>
    </w:p>
    <w:p w:rsidR="00215124" w:rsidRDefault="001530FD" w:rsidP="00215124">
      <w:pPr>
        <w:pStyle w:val="Cm"/>
        <w:ind w:firstLine="426"/>
        <w:jc w:val="left"/>
        <w:rPr>
          <w:sz w:val="20"/>
          <w:szCs w:val="20"/>
        </w:rPr>
      </w:pPr>
      <w:r w:rsidRPr="00CE0AAA">
        <w:rPr>
          <w:sz w:val="20"/>
          <w:szCs w:val="20"/>
        </w:rPr>
        <w:t xml:space="preserve">Megfigyelés: </w:t>
      </w:r>
      <w:r w:rsidR="00215124">
        <w:rPr>
          <w:sz w:val="20"/>
          <w:szCs w:val="20"/>
        </w:rPr>
        <w:t>1</w:t>
      </w:r>
      <w:r w:rsidRPr="00CE0AAA">
        <w:rPr>
          <w:sz w:val="20"/>
          <w:szCs w:val="20"/>
        </w:rPr>
        <w:t xml:space="preserve"> alkalommal, tízórai, ebéd, </w:t>
      </w:r>
      <w:r w:rsidR="00215124">
        <w:rPr>
          <w:sz w:val="20"/>
          <w:szCs w:val="20"/>
        </w:rPr>
        <w:t xml:space="preserve">vagy </w:t>
      </w:r>
      <w:r w:rsidRPr="00CE0AAA">
        <w:rPr>
          <w:sz w:val="20"/>
          <w:szCs w:val="20"/>
        </w:rPr>
        <w:t>uzsonna</w:t>
      </w:r>
      <w:r w:rsidR="00215124">
        <w:rPr>
          <w:sz w:val="20"/>
          <w:szCs w:val="20"/>
        </w:rPr>
        <w:t>.</w:t>
      </w:r>
      <w:r w:rsidR="00215124" w:rsidRPr="00215124">
        <w:rPr>
          <w:sz w:val="20"/>
          <w:szCs w:val="20"/>
        </w:rPr>
        <w:t xml:space="preserve"> </w:t>
      </w:r>
    </w:p>
    <w:p w:rsidR="001530FD" w:rsidRDefault="00215124" w:rsidP="00215124">
      <w:pPr>
        <w:pStyle w:val="Cm"/>
        <w:ind w:firstLine="426"/>
        <w:jc w:val="left"/>
        <w:rPr>
          <w:sz w:val="20"/>
          <w:szCs w:val="20"/>
        </w:rPr>
      </w:pPr>
      <w:r w:rsidRPr="00CE0AAA">
        <w:rPr>
          <w:sz w:val="20"/>
          <w:szCs w:val="20"/>
        </w:rPr>
        <w:t>A jegyzőkönyvet 5 perces bontásban készítse el!</w:t>
      </w:r>
    </w:p>
    <w:p w:rsidR="00605338" w:rsidRPr="00215124" w:rsidRDefault="00605338" w:rsidP="00215124">
      <w:pPr>
        <w:pStyle w:val="Szvegtrzs"/>
        <w:spacing w:before="120" w:after="120"/>
        <w:ind w:firstLine="284"/>
        <w:rPr>
          <w:b w:val="0"/>
        </w:rPr>
      </w:pPr>
      <w:r w:rsidRPr="00215124">
        <w:rPr>
          <w:b w:val="0"/>
          <w:sz w:val="20"/>
          <w:szCs w:val="20"/>
        </w:rPr>
        <w:t>A jegyzőkönyvvezetés módja: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1"/>
        <w:gridCol w:w="1292"/>
        <w:gridCol w:w="828"/>
        <w:gridCol w:w="1292"/>
        <w:gridCol w:w="828"/>
        <w:gridCol w:w="1208"/>
      </w:tblGrid>
      <w:tr w:rsidR="001530FD" w:rsidRPr="00CB3974" w:rsidTr="00CB3974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FF4773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Kisgyermeknevelő 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Gyermek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Megjegyzés</w:t>
            </w:r>
          </w:p>
        </w:tc>
      </w:tr>
      <w:tr w:rsidR="001530FD" w:rsidRPr="00CB3974" w:rsidTr="00CB3974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beszéd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beszéd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CB3974" w:rsidRDefault="001530FD" w:rsidP="00A345D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</w:tr>
      <w:tr w:rsidR="001530FD" w:rsidRPr="00CB3974" w:rsidTr="00CB3974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0FD" w:rsidRPr="00CB3974" w:rsidRDefault="001530F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0FD" w:rsidRPr="00CB3974" w:rsidRDefault="001530FD">
            <w:pPr>
              <w:snapToGrid w:val="0"/>
              <w:rPr>
                <w:b/>
                <w:sz w:val="18"/>
                <w:szCs w:val="18"/>
              </w:rPr>
            </w:pPr>
          </w:p>
        </w:tc>
      </w:tr>
    </w:tbl>
    <w:p w:rsidR="001530FD" w:rsidRDefault="001530FD">
      <w:pPr>
        <w:pStyle w:val="Szvegtrzs"/>
        <w:ind w:left="360"/>
        <w:rPr>
          <w:sz w:val="20"/>
          <w:szCs w:val="20"/>
        </w:rPr>
      </w:pPr>
    </w:p>
    <w:p w:rsidR="00215124" w:rsidRPr="00CE0AAA" w:rsidRDefault="00215124" w:rsidP="00215124">
      <w:pPr>
        <w:ind w:firstLine="284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Elemzési szempontok:</w:t>
      </w:r>
    </w:p>
    <w:p w:rsidR="001530FD" w:rsidRPr="00CE0AAA" w:rsidRDefault="001530FD" w:rsidP="00774DA5">
      <w:pPr>
        <w:numPr>
          <w:ilvl w:val="0"/>
          <w:numId w:val="107"/>
        </w:numPr>
        <w:ind w:left="709" w:hanging="283"/>
        <w:rPr>
          <w:sz w:val="20"/>
          <w:szCs w:val="20"/>
        </w:rPr>
      </w:pPr>
      <w:r w:rsidRPr="00CE0AAA">
        <w:rPr>
          <w:sz w:val="20"/>
          <w:szCs w:val="20"/>
        </w:rPr>
        <w:t xml:space="preserve">Milyen előkészületeket tett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az étkezés megkezdése előtt?</w:t>
      </w:r>
    </w:p>
    <w:p w:rsidR="001530FD" w:rsidRPr="00CE0AAA" w:rsidRDefault="001530FD" w:rsidP="00774DA5">
      <w:pPr>
        <w:numPr>
          <w:ilvl w:val="0"/>
          <w:numId w:val="107"/>
        </w:numPr>
        <w:ind w:left="709" w:hanging="283"/>
        <w:rPr>
          <w:sz w:val="20"/>
          <w:szCs w:val="20"/>
        </w:rPr>
      </w:pPr>
      <w:r w:rsidRPr="00CE0AAA">
        <w:rPr>
          <w:sz w:val="20"/>
          <w:szCs w:val="20"/>
        </w:rPr>
        <w:t xml:space="preserve">Hogyan reagált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 gyermek egyéni igényeire?</w:t>
      </w:r>
    </w:p>
    <w:p w:rsidR="001530FD" w:rsidRPr="00CE0AAA" w:rsidRDefault="001530FD" w:rsidP="00774DA5">
      <w:pPr>
        <w:numPr>
          <w:ilvl w:val="0"/>
          <w:numId w:val="107"/>
        </w:numPr>
        <w:ind w:left="709" w:hanging="283"/>
        <w:rPr>
          <w:sz w:val="20"/>
          <w:szCs w:val="20"/>
        </w:rPr>
      </w:pPr>
      <w:r w:rsidRPr="00CE0AAA">
        <w:rPr>
          <w:sz w:val="20"/>
          <w:szCs w:val="20"/>
        </w:rPr>
        <w:t>Milyen egyéni igényei voltak a kisgyermeknek?</w:t>
      </w:r>
    </w:p>
    <w:p w:rsidR="001530FD" w:rsidRPr="00CE0AAA" w:rsidRDefault="001530FD" w:rsidP="00774DA5">
      <w:pPr>
        <w:numPr>
          <w:ilvl w:val="0"/>
          <w:numId w:val="107"/>
        </w:numPr>
        <w:ind w:left="709" w:hanging="283"/>
        <w:rPr>
          <w:sz w:val="20"/>
          <w:szCs w:val="20"/>
        </w:rPr>
      </w:pPr>
      <w:r w:rsidRPr="00CE0AAA">
        <w:rPr>
          <w:sz w:val="20"/>
          <w:szCs w:val="20"/>
        </w:rPr>
        <w:t>Mennyire volt önálló a kisgyermek étkezése?</w:t>
      </w:r>
    </w:p>
    <w:p w:rsidR="001530FD" w:rsidRPr="00CE0AAA" w:rsidRDefault="001530FD" w:rsidP="00774DA5">
      <w:pPr>
        <w:numPr>
          <w:ilvl w:val="0"/>
          <w:numId w:val="107"/>
        </w:numPr>
        <w:ind w:left="709" w:hanging="283"/>
        <w:rPr>
          <w:sz w:val="20"/>
          <w:szCs w:val="20"/>
        </w:rPr>
      </w:pPr>
      <w:r w:rsidRPr="00CE0AAA">
        <w:rPr>
          <w:sz w:val="20"/>
          <w:szCs w:val="20"/>
        </w:rPr>
        <w:t xml:space="preserve">Hogyan segítette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az étkezéssel kapcsolatos szokások elsajátítását, az önálló tiszta étkezés megtanulását?</w:t>
      </w:r>
    </w:p>
    <w:p w:rsidR="001530FD" w:rsidRPr="00CE0AAA" w:rsidRDefault="001530FD" w:rsidP="00774DA5">
      <w:pPr>
        <w:numPr>
          <w:ilvl w:val="0"/>
          <w:numId w:val="107"/>
        </w:numPr>
        <w:ind w:left="709" w:hanging="283"/>
        <w:rPr>
          <w:sz w:val="20"/>
          <w:szCs w:val="20"/>
        </w:rPr>
      </w:pPr>
      <w:r w:rsidRPr="00CE0AAA">
        <w:rPr>
          <w:sz w:val="20"/>
          <w:szCs w:val="20"/>
        </w:rPr>
        <w:t>Milyen hangulatú volt a megfigyelt gyermek étkezése?</w:t>
      </w:r>
    </w:p>
    <w:p w:rsidR="001530FD" w:rsidRPr="00CE0AAA" w:rsidRDefault="001530FD">
      <w:pPr>
        <w:ind w:left="709" w:hanging="283"/>
        <w:rPr>
          <w:sz w:val="20"/>
          <w:szCs w:val="20"/>
        </w:rPr>
      </w:pPr>
    </w:p>
    <w:p w:rsidR="001530FD" w:rsidRPr="00CE0AAA" w:rsidRDefault="00D63D56" w:rsidP="00CB3974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7</w:t>
      </w:r>
      <w:r w:rsidR="00CB3974">
        <w:rPr>
          <w:b/>
          <w:sz w:val="20"/>
          <w:szCs w:val="20"/>
        </w:rPr>
        <w:t xml:space="preserve">.) </w:t>
      </w:r>
      <w:r w:rsidR="001530FD" w:rsidRPr="00CE0AAA">
        <w:rPr>
          <w:b/>
          <w:sz w:val="20"/>
          <w:szCs w:val="20"/>
        </w:rPr>
        <w:t>A csoport énekes játékainak, ábrázoló tevékenységeinek megfigyelése</w:t>
      </w:r>
    </w:p>
    <w:p w:rsidR="00514460" w:rsidRDefault="00514460" w:rsidP="00514460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Figyelje meg a kisgyermeknevelő szerepét a zenei nevelés és a vizuális nevelés körébe tartozó tevékenységekben! A megfigyelés időtartama összesen 2 alkalommal 30-30 perc. </w:t>
      </w:r>
    </w:p>
    <w:p w:rsidR="00514460" w:rsidRDefault="00514460">
      <w:pPr>
        <w:ind w:left="360"/>
        <w:rPr>
          <w:b/>
          <w:sz w:val="20"/>
          <w:szCs w:val="20"/>
        </w:rPr>
      </w:pPr>
      <w:r>
        <w:rPr>
          <w:sz w:val="20"/>
          <w:szCs w:val="20"/>
        </w:rPr>
        <w:t>A jegyzőkönyvet 5 perces bontásban készítse el!</w:t>
      </w:r>
      <w:r w:rsidRPr="00514460">
        <w:rPr>
          <w:b/>
          <w:sz w:val="20"/>
          <w:szCs w:val="20"/>
        </w:rPr>
        <w:t xml:space="preserve"> </w:t>
      </w:r>
    </w:p>
    <w:p w:rsidR="00514460" w:rsidRDefault="0051446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530FD" w:rsidRDefault="00514460">
      <w:pPr>
        <w:ind w:left="360"/>
        <w:rPr>
          <w:sz w:val="20"/>
          <w:szCs w:val="20"/>
        </w:rPr>
      </w:pPr>
      <w:r w:rsidRPr="00514460">
        <w:rPr>
          <w:sz w:val="20"/>
          <w:szCs w:val="20"/>
        </w:rPr>
        <w:t>A jegyzőkönyvvezetés módja:</w:t>
      </w:r>
    </w:p>
    <w:p w:rsidR="00514460" w:rsidRPr="00514460" w:rsidRDefault="00514460">
      <w:pPr>
        <w:ind w:left="360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1"/>
        <w:gridCol w:w="1292"/>
        <w:gridCol w:w="828"/>
        <w:gridCol w:w="1292"/>
        <w:gridCol w:w="828"/>
        <w:gridCol w:w="1208"/>
      </w:tblGrid>
      <w:tr w:rsidR="00514460" w:rsidRPr="00CB3974" w:rsidTr="00D26A2D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60" w:rsidRPr="00CB3974" w:rsidRDefault="00514460" w:rsidP="00D26A2D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60" w:rsidRPr="00CB3974" w:rsidRDefault="00514460" w:rsidP="00D26A2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Kisgyermeknevelő 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60" w:rsidRPr="00CB3974" w:rsidRDefault="00514460" w:rsidP="00D26A2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Gyermek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460" w:rsidRPr="00CB3974" w:rsidRDefault="00514460" w:rsidP="00D26A2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Megjegyzés</w:t>
            </w:r>
          </w:p>
        </w:tc>
      </w:tr>
      <w:tr w:rsidR="00514460" w:rsidRPr="00CB3974" w:rsidTr="00514460">
        <w:trPr>
          <w:trHeight w:val="300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60" w:rsidRPr="00CB3974" w:rsidRDefault="00514460" w:rsidP="00514460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60" w:rsidRPr="00CB3974" w:rsidRDefault="00514460" w:rsidP="0051446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60" w:rsidRPr="00CB3974" w:rsidRDefault="00514460" w:rsidP="0051446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60" w:rsidRPr="00CB3974" w:rsidRDefault="00514460" w:rsidP="0051446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60" w:rsidRPr="00CB3974" w:rsidRDefault="00514460" w:rsidP="0051446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460" w:rsidRPr="00CB3974" w:rsidRDefault="00514460" w:rsidP="0051446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15124" w:rsidRDefault="00215124">
      <w:pPr>
        <w:jc w:val="center"/>
        <w:rPr>
          <w:b/>
          <w:sz w:val="20"/>
          <w:szCs w:val="20"/>
        </w:rPr>
      </w:pPr>
    </w:p>
    <w:p w:rsidR="00514460" w:rsidRDefault="00514460">
      <w:pPr>
        <w:jc w:val="center"/>
        <w:rPr>
          <w:b/>
          <w:sz w:val="20"/>
          <w:szCs w:val="20"/>
        </w:rPr>
      </w:pPr>
    </w:p>
    <w:p w:rsidR="001530FD" w:rsidRPr="00CE0AAA" w:rsidRDefault="001530FD">
      <w:pPr>
        <w:jc w:val="center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Zenei nevelés</w:t>
      </w:r>
    </w:p>
    <w:p w:rsidR="001530FD" w:rsidRPr="00CE0AAA" w:rsidRDefault="001530FD">
      <w:pPr>
        <w:jc w:val="center"/>
        <w:rPr>
          <w:b/>
          <w:sz w:val="20"/>
          <w:szCs w:val="20"/>
        </w:rPr>
      </w:pPr>
    </w:p>
    <w:p w:rsidR="001530FD" w:rsidRPr="00CE0AAA" w:rsidRDefault="00514460">
      <w:pPr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Elemzési</w:t>
      </w:r>
      <w:r w:rsidR="001530FD" w:rsidRPr="00CE0AAA">
        <w:rPr>
          <w:b/>
          <w:i/>
          <w:iCs/>
          <w:sz w:val="20"/>
          <w:szCs w:val="20"/>
        </w:rPr>
        <w:t xml:space="preserve"> szempontok:</w:t>
      </w:r>
    </w:p>
    <w:p w:rsidR="001530FD" w:rsidRPr="00CE0AAA" w:rsidRDefault="001530FD">
      <w:pPr>
        <w:numPr>
          <w:ilvl w:val="0"/>
          <w:numId w:val="4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illeszkedett a napirendbe az éneklés, a mondókázás?</w:t>
      </w:r>
    </w:p>
    <w:p w:rsidR="001530FD" w:rsidRPr="00CE0AAA" w:rsidRDefault="001530FD">
      <w:pPr>
        <w:numPr>
          <w:ilvl w:val="0"/>
          <w:numId w:val="4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helyzetekben, milyen tevékenységek közben énekelt, mondókázott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? </w:t>
      </w:r>
      <w:r w:rsidR="00047221">
        <w:rPr>
          <w:sz w:val="20"/>
          <w:szCs w:val="20"/>
        </w:rPr>
        <w:t>(</w:t>
      </w:r>
      <w:r w:rsidRPr="00CE0AAA">
        <w:rPr>
          <w:sz w:val="20"/>
          <w:szCs w:val="20"/>
        </w:rPr>
        <w:t>játék, bábozás, mesélés, alkotás, mozgás, pihenés, lazítás, stb.</w:t>
      </w:r>
      <w:r w:rsidR="00047221">
        <w:rPr>
          <w:sz w:val="20"/>
          <w:szCs w:val="20"/>
        </w:rPr>
        <w:t>)</w:t>
      </w:r>
    </w:p>
    <w:p w:rsidR="001530FD" w:rsidRPr="00CE0AAA" w:rsidRDefault="001530FD">
      <w:pPr>
        <w:numPr>
          <w:ilvl w:val="0"/>
          <w:numId w:val="45"/>
        </w:numPr>
        <w:tabs>
          <w:tab w:val="left" w:pos="709"/>
        </w:tabs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kezdeményezett? Hogyan alakult ki az énekes szituáció?</w:t>
      </w:r>
    </w:p>
    <w:p w:rsidR="001530FD" w:rsidRPr="00CE0AAA" w:rsidRDefault="00DE4F4A">
      <w:pPr>
        <w:numPr>
          <w:ilvl w:val="0"/>
          <w:numId w:val="45"/>
        </w:numPr>
        <w:jc w:val="both"/>
        <w:rPr>
          <w:sz w:val="20"/>
          <w:szCs w:val="20"/>
        </w:rPr>
      </w:pPr>
      <w:r>
        <w:rPr>
          <w:sz w:val="20"/>
          <w:szCs w:val="20"/>
        </w:rPr>
        <w:t>Hány gyermek</w:t>
      </w:r>
      <w:r w:rsidR="001530FD" w:rsidRPr="00CE0AAA">
        <w:rPr>
          <w:sz w:val="20"/>
          <w:szCs w:val="20"/>
        </w:rPr>
        <w:t>nek énekelt egyidejűleg? Hogyan? Alkalmazkodott-e énekhangjával a</w:t>
      </w:r>
      <w:r>
        <w:rPr>
          <w:sz w:val="20"/>
          <w:szCs w:val="20"/>
        </w:rPr>
        <w:t xml:space="preserve"> gyermekek</w:t>
      </w:r>
      <w:r w:rsidR="001530FD" w:rsidRPr="00CE0AAA">
        <w:rPr>
          <w:sz w:val="20"/>
          <w:szCs w:val="20"/>
        </w:rPr>
        <w:t xml:space="preserve"> magas hangjához?</w:t>
      </w:r>
    </w:p>
    <w:p w:rsidR="001530FD" w:rsidRPr="00CE0AAA" w:rsidRDefault="001530FD">
      <w:pPr>
        <w:numPr>
          <w:ilvl w:val="0"/>
          <w:numId w:val="4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Megfelelt-e a zenei anyag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 xml:space="preserve"> fejlettségének, egyéniségének?</w:t>
      </w:r>
    </w:p>
    <w:p w:rsidR="001530FD" w:rsidRPr="00CE0AAA" w:rsidRDefault="001530FD">
      <w:pPr>
        <w:numPr>
          <w:ilvl w:val="0"/>
          <w:numId w:val="4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játékokat, egyéb eszközöket, dallam- és ritmushangszereket használtak? Hogyan? </w:t>
      </w:r>
    </w:p>
    <w:p w:rsidR="001530FD" w:rsidRPr="00CE0AAA" w:rsidRDefault="001530FD">
      <w:pPr>
        <w:numPr>
          <w:ilvl w:val="0"/>
          <w:numId w:val="4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hatással volt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>re az éneklés, a mondókázás, a hangszeres játék? /hangulat, érzelmek, érdeklődés, figyelem, aktivitás, m</w:t>
      </w:r>
      <w:r w:rsidR="00047221">
        <w:rPr>
          <w:sz w:val="20"/>
          <w:szCs w:val="20"/>
        </w:rPr>
        <w:t xml:space="preserve">ozgás, beszéd, játék, kapcsolat </w:t>
      </w:r>
      <w:r w:rsidRPr="00CE0AAA">
        <w:rPr>
          <w:sz w:val="20"/>
          <w:szCs w:val="20"/>
        </w:rPr>
        <w:t>stb./</w:t>
      </w:r>
    </w:p>
    <w:p w:rsidR="001530FD" w:rsidRPr="00CE0AAA" w:rsidRDefault="001530FD">
      <w:pPr>
        <w:numPr>
          <w:ilvl w:val="0"/>
          <w:numId w:val="4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 térítette el a figyelmüket a zenéről? Milyen tevékenységre váltottak?</w:t>
      </w:r>
    </w:p>
    <w:p w:rsidR="00514460" w:rsidRDefault="00514460" w:rsidP="00605338">
      <w:pPr>
        <w:jc w:val="center"/>
        <w:rPr>
          <w:b/>
          <w:sz w:val="20"/>
          <w:szCs w:val="20"/>
        </w:rPr>
      </w:pPr>
    </w:p>
    <w:p w:rsidR="00514460" w:rsidRDefault="00514460" w:rsidP="00605338">
      <w:pPr>
        <w:jc w:val="center"/>
        <w:rPr>
          <w:b/>
          <w:sz w:val="20"/>
          <w:szCs w:val="20"/>
        </w:rPr>
      </w:pPr>
    </w:p>
    <w:p w:rsidR="001530FD" w:rsidRPr="00CE0AAA" w:rsidRDefault="001530FD" w:rsidP="00605338">
      <w:pPr>
        <w:jc w:val="center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Vizuális nevelés</w:t>
      </w:r>
    </w:p>
    <w:p w:rsidR="001530FD" w:rsidRPr="00CE0AAA" w:rsidRDefault="001530FD">
      <w:pPr>
        <w:pStyle w:val="Cm"/>
        <w:rPr>
          <w:b/>
          <w:sz w:val="20"/>
          <w:szCs w:val="20"/>
        </w:rPr>
      </w:pPr>
    </w:p>
    <w:p w:rsidR="001530FD" w:rsidRPr="00CE0AAA" w:rsidRDefault="001530FD">
      <w:pPr>
        <w:rPr>
          <w:b/>
          <w:i/>
          <w:iCs/>
          <w:sz w:val="20"/>
          <w:szCs w:val="20"/>
        </w:rPr>
      </w:pPr>
      <w:r w:rsidRPr="00CE0AAA">
        <w:rPr>
          <w:b/>
          <w:i/>
          <w:iCs/>
          <w:sz w:val="20"/>
          <w:szCs w:val="20"/>
        </w:rPr>
        <w:t xml:space="preserve">Alkotótevékenységek megfigyelési szempontjai: 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illeszkedett a folyamatos napirendbe az alkotótevékenység?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tárgyi feltételeket biztosítottak a bölcsődében az alkotáshoz? /homok, papír, nyomhagyó eszközök, alakítható anyagok, stb./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Megfelelnek-e ezek az eszközök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 xml:space="preserve"> fejlettségének?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Van-e állandó helye a csoportban az alkotójátékoknak? Hol?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Biztosította-e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 xml:space="preserve">a szabad választást, az önálló játékot? 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kezdeményezett? Figyelembe vette-e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 xml:space="preserve"> egyéniségét, aktuális állapotát, hangulatát, érdeklődését?</w:t>
      </w:r>
      <w:r w:rsidR="00FF4773">
        <w:rPr>
          <w:sz w:val="20"/>
          <w:szCs w:val="20"/>
        </w:rPr>
        <w:t xml:space="preserve"> 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Beavatkozott-e a játékba? Milyen céllal? /segítés, ötletadás, stb./</w:t>
      </w:r>
      <w:r w:rsidR="00FF4773">
        <w:rPr>
          <w:sz w:val="20"/>
          <w:szCs w:val="20"/>
        </w:rPr>
        <w:t xml:space="preserve"> </w:t>
      </w:r>
      <w:r w:rsidRPr="00CE0AAA">
        <w:rPr>
          <w:sz w:val="20"/>
          <w:szCs w:val="20"/>
        </w:rPr>
        <w:t xml:space="preserve"> 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szabályokat állított a játékkal kapcsolatban? Szükséges volt-e?</w:t>
      </w:r>
      <w:r w:rsidR="00FF4773">
        <w:rPr>
          <w:sz w:val="20"/>
          <w:szCs w:val="20"/>
        </w:rPr>
        <w:t xml:space="preserve"> 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érzelmi reakciók kísérték a tevékenységet?</w:t>
      </w:r>
    </w:p>
    <w:p w:rsidR="001530FD" w:rsidRPr="00CE0AAA" w:rsidRDefault="001530FD">
      <w:pPr>
        <w:numPr>
          <w:ilvl w:val="0"/>
          <w:numId w:val="5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Mennyi ideig kötötte le a figyelmüket a játék? Milyen tevékenységre váltottak?</w:t>
      </w:r>
    </w:p>
    <w:p w:rsidR="001530FD" w:rsidRPr="00CE0AAA" w:rsidRDefault="001530FD">
      <w:pPr>
        <w:numPr>
          <w:ilvl w:val="0"/>
          <w:numId w:val="58"/>
        </w:numPr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hatott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jelenléte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>re? /aktivitás, hangulat, beszéd, példakövetés, stb./</w:t>
      </w:r>
    </w:p>
    <w:p w:rsidR="001530FD" w:rsidRPr="00CE0AAA" w:rsidRDefault="001530FD">
      <w:pPr>
        <w:ind w:left="360"/>
        <w:jc w:val="both"/>
        <w:rPr>
          <w:sz w:val="20"/>
          <w:szCs w:val="20"/>
        </w:rPr>
      </w:pPr>
    </w:p>
    <w:p w:rsidR="001530FD" w:rsidRPr="00CE0AAA" w:rsidRDefault="00CB3974">
      <w:pPr>
        <w:rPr>
          <w:b/>
          <w:sz w:val="20"/>
          <w:szCs w:val="20"/>
        </w:rPr>
      </w:pPr>
      <w:r>
        <w:rPr>
          <w:b/>
          <w:sz w:val="20"/>
          <w:szCs w:val="20"/>
        </w:rPr>
        <w:t>9</w:t>
      </w:r>
      <w:r w:rsidR="001530FD" w:rsidRPr="00CE0AAA">
        <w:rPr>
          <w:b/>
          <w:sz w:val="20"/>
          <w:szCs w:val="20"/>
        </w:rPr>
        <w:t>.) A hallgató írásban értékeli a bölcsődében végzett feladatait!</w:t>
      </w:r>
    </w:p>
    <w:p w:rsidR="001530FD" w:rsidRPr="00CE0AAA" w:rsidRDefault="001530FD" w:rsidP="00774DA5">
      <w:pPr>
        <w:numPr>
          <w:ilvl w:val="0"/>
          <w:numId w:val="98"/>
        </w:numPr>
        <w:rPr>
          <w:sz w:val="20"/>
          <w:szCs w:val="20"/>
        </w:rPr>
      </w:pPr>
      <w:r w:rsidRPr="00CE0AAA">
        <w:rPr>
          <w:sz w:val="20"/>
          <w:szCs w:val="20"/>
        </w:rPr>
        <w:t>Milyen tevékenységekbe tudott bekapcsolódni? (gondozási feladatok, játék, részletesen)</w:t>
      </w:r>
    </w:p>
    <w:p w:rsidR="001530FD" w:rsidRPr="00CE0AAA" w:rsidRDefault="001530FD">
      <w:pPr>
        <w:rPr>
          <w:b/>
          <w:sz w:val="20"/>
          <w:szCs w:val="20"/>
        </w:rPr>
      </w:pPr>
    </w:p>
    <w:p w:rsidR="001530FD" w:rsidRPr="00CE0AAA" w:rsidRDefault="001530FD">
      <w:pPr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játékkal és a gondozással kapcsolatos elemzési szempontokat használja saját magára vonatkoztatva!</w:t>
      </w:r>
    </w:p>
    <w:p w:rsidR="001530FD" w:rsidRPr="00CE0AAA" w:rsidRDefault="001530FD" w:rsidP="00774DA5">
      <w:pPr>
        <w:numPr>
          <w:ilvl w:val="0"/>
          <w:numId w:val="9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volt a kapcsolata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 xml:space="preserve">kel,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kkel, szülőkkel?</w:t>
      </w:r>
    </w:p>
    <w:p w:rsidR="001530FD" w:rsidRPr="00CE0AAA" w:rsidRDefault="001530FD" w:rsidP="00774DA5">
      <w:pPr>
        <w:numPr>
          <w:ilvl w:val="0"/>
          <w:numId w:val="98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személyiségtulajdonságai segítik a munkában, melyek gátolják?</w:t>
      </w:r>
    </w:p>
    <w:p w:rsidR="001530FD" w:rsidRPr="00CE0AAA" w:rsidRDefault="001530FD">
      <w:pPr>
        <w:rPr>
          <w:b/>
          <w:sz w:val="20"/>
          <w:szCs w:val="20"/>
        </w:rPr>
      </w:pPr>
    </w:p>
    <w:p w:rsidR="001530FD" w:rsidRPr="00CE0AAA" w:rsidRDefault="001530FD">
      <w:pPr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hallgató gyakorlati feladatai</w:t>
      </w:r>
    </w:p>
    <w:p w:rsidR="001530FD" w:rsidRPr="00CE0AAA" w:rsidRDefault="001530FD">
      <w:pPr>
        <w:numPr>
          <w:ilvl w:val="1"/>
          <w:numId w:val="8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Egyre nagyobb önállósággal kapcsolatot tart a gyermekekkel és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kkel.</w:t>
      </w:r>
    </w:p>
    <w:p w:rsidR="001530FD" w:rsidRPr="00CE0AAA" w:rsidRDefault="001530FD">
      <w:pPr>
        <w:numPr>
          <w:ilvl w:val="1"/>
          <w:numId w:val="8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útmutatásai szerint bekapcsolódik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 xml:space="preserve"> játékába a csoportszobában és az udvaron.</w:t>
      </w:r>
    </w:p>
    <w:p w:rsidR="001530FD" w:rsidRPr="00CE0AAA" w:rsidRDefault="001530FD">
      <w:pPr>
        <w:numPr>
          <w:ilvl w:val="1"/>
          <w:numId w:val="8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Segít a gyermekek körüli teendők ellátásába</w:t>
      </w:r>
      <w:r w:rsidR="00B00EEF">
        <w:rPr>
          <w:sz w:val="20"/>
          <w:szCs w:val="20"/>
        </w:rPr>
        <w:t>n</w:t>
      </w:r>
      <w:r w:rsidRPr="00CE0AAA">
        <w:rPr>
          <w:sz w:val="20"/>
          <w:szCs w:val="20"/>
        </w:rPr>
        <w:t xml:space="preserve">, követve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iránymutatását, csak az általa meghatározott feladatokban vehet részt.</w:t>
      </w:r>
    </w:p>
    <w:p w:rsidR="001530FD" w:rsidRPr="00CE0AAA" w:rsidRDefault="001530FD">
      <w:pPr>
        <w:numPr>
          <w:ilvl w:val="1"/>
          <w:numId w:val="8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Igyekszik részt venni a gyermekek ének-zenei nevelésében és az ábrázoló tevékenységeikben.</w:t>
      </w:r>
    </w:p>
    <w:p w:rsidR="001530FD" w:rsidRPr="00CE0AAA" w:rsidRDefault="001530FD">
      <w:pPr>
        <w:rPr>
          <w:sz w:val="20"/>
          <w:szCs w:val="20"/>
        </w:rPr>
      </w:pPr>
    </w:p>
    <w:p w:rsidR="001530FD" w:rsidRPr="00CE0AAA" w:rsidRDefault="001530FD">
      <w:pPr>
        <w:rPr>
          <w:sz w:val="20"/>
          <w:szCs w:val="20"/>
        </w:rPr>
      </w:pPr>
      <w:r w:rsidRPr="00CE0AAA">
        <w:rPr>
          <w:b/>
          <w:sz w:val="20"/>
          <w:szCs w:val="20"/>
        </w:rPr>
        <w:t xml:space="preserve">A </w:t>
      </w:r>
      <w:r w:rsidR="00FF4773">
        <w:rPr>
          <w:b/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írásban röviden értékeli a hallgató bölcsődei megnyilvánulásait.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>kel és a felnőttekkel való kapcsolatát,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>hez való viszonyát. A vállalt feladatok elvégzésének színvonalát, bölcsődei magatartását.</w:t>
      </w:r>
    </w:p>
    <w:p w:rsidR="001530FD" w:rsidRPr="00CE0AAA" w:rsidRDefault="001530FD">
      <w:pPr>
        <w:rPr>
          <w:sz w:val="20"/>
          <w:szCs w:val="20"/>
        </w:rPr>
      </w:pPr>
      <w:r w:rsidRPr="00CE0AAA">
        <w:rPr>
          <w:sz w:val="20"/>
          <w:szCs w:val="20"/>
        </w:rPr>
        <w:t xml:space="preserve">A szakvezető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aláírásával igazolja a hallgató gyakorlatát.</w:t>
      </w:r>
    </w:p>
    <w:p w:rsidR="001530FD" w:rsidRDefault="001530FD">
      <w:pPr>
        <w:rPr>
          <w:sz w:val="20"/>
          <w:szCs w:val="20"/>
        </w:rPr>
      </w:pPr>
    </w:p>
    <w:p w:rsidR="00605338" w:rsidRPr="00CE0AAA" w:rsidRDefault="00605338">
      <w:pPr>
        <w:rPr>
          <w:sz w:val="20"/>
          <w:szCs w:val="20"/>
        </w:rPr>
      </w:pPr>
    </w:p>
    <w:p w:rsidR="00514460" w:rsidRDefault="00514460">
      <w:pPr>
        <w:rPr>
          <w:b/>
          <w:iCs/>
        </w:rPr>
      </w:pPr>
      <w:r>
        <w:rPr>
          <w:b/>
          <w:i/>
        </w:rPr>
        <w:br w:type="page"/>
      </w:r>
    </w:p>
    <w:p w:rsidR="001530FD" w:rsidRPr="00CE0AAA" w:rsidRDefault="001530FD">
      <w:pPr>
        <w:pStyle w:val="Szvegtrzs21"/>
        <w:jc w:val="center"/>
        <w:rPr>
          <w:b/>
          <w:i w:val="0"/>
        </w:rPr>
      </w:pPr>
      <w:r w:rsidRPr="00CE0AAA">
        <w:rPr>
          <w:b/>
          <w:i w:val="0"/>
        </w:rPr>
        <w:t xml:space="preserve">Csoportos gyakorlat </w:t>
      </w:r>
      <w:r w:rsidR="00047221">
        <w:rPr>
          <w:b/>
          <w:i w:val="0"/>
        </w:rPr>
        <w:t>2</w:t>
      </w:r>
      <w:r w:rsidRPr="00CE0AAA">
        <w:rPr>
          <w:b/>
          <w:i w:val="0"/>
        </w:rPr>
        <w:t>.</w:t>
      </w:r>
    </w:p>
    <w:p w:rsidR="001530FD" w:rsidRPr="00CE0AAA" w:rsidRDefault="001530FD">
      <w:pPr>
        <w:pStyle w:val="Szvegtrzs21"/>
        <w:jc w:val="center"/>
        <w:rPr>
          <w:b/>
          <w:i w:val="0"/>
          <w:sz w:val="20"/>
          <w:szCs w:val="20"/>
        </w:rPr>
      </w:pPr>
    </w:p>
    <w:p w:rsidR="001530FD" w:rsidRPr="00CE0AAA" w:rsidRDefault="001530FD">
      <w:pPr>
        <w:pStyle w:val="Cmsor1"/>
        <w:rPr>
          <w:sz w:val="20"/>
          <w:szCs w:val="20"/>
        </w:rPr>
      </w:pPr>
    </w:p>
    <w:p w:rsidR="001530FD" w:rsidRPr="00CE0AAA" w:rsidRDefault="00047221">
      <w:pPr>
        <w:pStyle w:val="Cmsor1"/>
        <w:jc w:val="center"/>
        <w:rPr>
          <w:sz w:val="22"/>
          <w:szCs w:val="22"/>
        </w:rPr>
      </w:pPr>
      <w:r>
        <w:rPr>
          <w:sz w:val="22"/>
          <w:szCs w:val="22"/>
        </w:rPr>
        <w:t>Bölcsőde; speciális/integrált csoport</w:t>
      </w:r>
    </w:p>
    <w:p w:rsidR="001530FD" w:rsidRDefault="001530FD">
      <w:pPr>
        <w:pStyle w:val="Cmsor1"/>
        <w:rPr>
          <w:sz w:val="20"/>
          <w:szCs w:val="20"/>
        </w:rPr>
      </w:pPr>
    </w:p>
    <w:p w:rsidR="00047221" w:rsidRPr="00CE0AAA" w:rsidRDefault="00047221" w:rsidP="00047221">
      <w:pPr>
        <w:spacing w:line="276" w:lineRule="auto"/>
        <w:jc w:val="both"/>
        <w:rPr>
          <w:b/>
          <w:sz w:val="20"/>
          <w:szCs w:val="20"/>
        </w:rPr>
      </w:pPr>
    </w:p>
    <w:p w:rsidR="00047221" w:rsidRPr="00CE0AAA" w:rsidRDefault="008367D4" w:rsidP="00047221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Időtartama</w:t>
      </w:r>
      <w:r w:rsidR="00047221" w:rsidRPr="00CE0AAA">
        <w:rPr>
          <w:b/>
          <w:sz w:val="20"/>
          <w:szCs w:val="20"/>
        </w:rPr>
        <w:t xml:space="preserve">: </w:t>
      </w:r>
      <w:r w:rsidR="00FF6BDC">
        <w:rPr>
          <w:sz w:val="20"/>
          <w:szCs w:val="20"/>
        </w:rPr>
        <w:t>8</w:t>
      </w:r>
      <w:r w:rsidR="00047221" w:rsidRPr="00C46F43">
        <w:rPr>
          <w:sz w:val="20"/>
          <w:szCs w:val="20"/>
        </w:rPr>
        <w:t xml:space="preserve"> óra</w:t>
      </w:r>
    </w:p>
    <w:p w:rsidR="008367D4" w:rsidRPr="00CE0AAA" w:rsidRDefault="008367D4" w:rsidP="008367D4">
      <w:pPr>
        <w:rPr>
          <w:sz w:val="20"/>
          <w:szCs w:val="20"/>
        </w:rPr>
      </w:pPr>
      <w:r w:rsidRPr="00CE0AAA">
        <w:rPr>
          <w:b/>
          <w:sz w:val="20"/>
          <w:szCs w:val="20"/>
        </w:rPr>
        <w:t xml:space="preserve">Gyakorlat beosztása: </w:t>
      </w:r>
      <w:r w:rsidRPr="00CE0AAA">
        <w:rPr>
          <w:sz w:val="20"/>
          <w:szCs w:val="20"/>
        </w:rPr>
        <w:t>8 órától 16 óráig, közben ½ óra ebédszünet</w:t>
      </w:r>
    </w:p>
    <w:p w:rsidR="008367D4" w:rsidRPr="00CE0AAA" w:rsidRDefault="008367D4" w:rsidP="008367D4">
      <w:pPr>
        <w:rPr>
          <w:sz w:val="20"/>
          <w:szCs w:val="20"/>
        </w:rPr>
      </w:pPr>
    </w:p>
    <w:p w:rsidR="008367D4" w:rsidRPr="00CE0AAA" w:rsidRDefault="008367D4" w:rsidP="008367D4">
      <w:pPr>
        <w:rPr>
          <w:sz w:val="20"/>
          <w:szCs w:val="20"/>
        </w:rPr>
      </w:pPr>
      <w:r w:rsidRPr="00CE0AAA">
        <w:rPr>
          <w:sz w:val="20"/>
          <w:szCs w:val="20"/>
        </w:rPr>
        <w:t>Gyakorlat helye: ________________________________________________</w:t>
      </w:r>
    </w:p>
    <w:p w:rsidR="008367D4" w:rsidRPr="00CE0AAA" w:rsidRDefault="008367D4" w:rsidP="008367D4">
      <w:pPr>
        <w:rPr>
          <w:sz w:val="20"/>
          <w:szCs w:val="20"/>
        </w:rPr>
      </w:pPr>
    </w:p>
    <w:p w:rsidR="008367D4" w:rsidRPr="00CE0AAA" w:rsidRDefault="008367D4" w:rsidP="008367D4">
      <w:pPr>
        <w:rPr>
          <w:sz w:val="20"/>
          <w:szCs w:val="20"/>
        </w:rPr>
      </w:pPr>
      <w:r w:rsidRPr="00CE0AAA">
        <w:rPr>
          <w:sz w:val="20"/>
          <w:szCs w:val="20"/>
        </w:rPr>
        <w:t>Gyakorlat letöltésének időpontja: ________________________________</w:t>
      </w:r>
    </w:p>
    <w:p w:rsidR="008367D4" w:rsidRPr="00CE0AAA" w:rsidRDefault="008367D4" w:rsidP="008367D4">
      <w:pPr>
        <w:rPr>
          <w:sz w:val="20"/>
          <w:szCs w:val="20"/>
        </w:rPr>
      </w:pPr>
    </w:p>
    <w:p w:rsidR="008367D4" w:rsidRPr="00CE0AAA" w:rsidRDefault="008367D4" w:rsidP="008367D4">
      <w:pPr>
        <w:rPr>
          <w:sz w:val="20"/>
          <w:szCs w:val="20"/>
        </w:rPr>
      </w:pPr>
      <w:r w:rsidRPr="00CE0AAA">
        <w:rPr>
          <w:sz w:val="20"/>
          <w:szCs w:val="20"/>
        </w:rPr>
        <w:t xml:space="preserve">Gyakorlatvezető neve: ___________________________________________ </w:t>
      </w:r>
    </w:p>
    <w:p w:rsidR="008367D4" w:rsidRPr="00CE0AAA" w:rsidRDefault="008367D4" w:rsidP="008367D4">
      <w:pPr>
        <w:rPr>
          <w:sz w:val="20"/>
          <w:szCs w:val="20"/>
        </w:rPr>
      </w:pPr>
    </w:p>
    <w:p w:rsidR="008367D4" w:rsidRPr="00CE0AAA" w:rsidRDefault="008367D4" w:rsidP="008367D4">
      <w:pPr>
        <w:rPr>
          <w:sz w:val="20"/>
          <w:szCs w:val="20"/>
        </w:rPr>
      </w:pPr>
      <w:r w:rsidRPr="00CE0AAA">
        <w:rPr>
          <w:sz w:val="20"/>
          <w:szCs w:val="20"/>
        </w:rPr>
        <w:t>Értékelés módja: gyakorlati jegy (gyj5).</w:t>
      </w:r>
    </w:p>
    <w:p w:rsidR="00047221" w:rsidRPr="00CE0AAA" w:rsidRDefault="00047221" w:rsidP="00047221">
      <w:pPr>
        <w:spacing w:line="276" w:lineRule="auto"/>
        <w:jc w:val="both"/>
        <w:rPr>
          <w:b/>
          <w:i/>
          <w:sz w:val="20"/>
          <w:szCs w:val="20"/>
        </w:rPr>
      </w:pPr>
    </w:p>
    <w:p w:rsidR="00047221" w:rsidRPr="00CE0AAA" w:rsidRDefault="00047221" w:rsidP="00047221">
      <w:pPr>
        <w:spacing w:line="276" w:lineRule="auto"/>
        <w:jc w:val="both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Az adatgyűjtés és megfigyelés szempontjai:</w:t>
      </w:r>
    </w:p>
    <w:p w:rsidR="00047221" w:rsidRPr="00CE0AAA" w:rsidRDefault="00047221" w:rsidP="00047221">
      <w:pPr>
        <w:tabs>
          <w:tab w:val="left" w:pos="1335"/>
        </w:tabs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Az intézmény célja, feladatai a vezető és a munkatársakkal folytatott beszélgetés alapján.</w:t>
      </w:r>
    </w:p>
    <w:p w:rsidR="00047221" w:rsidRPr="00CE0AAA" w:rsidRDefault="00047221" w:rsidP="00047221">
      <w:pPr>
        <w:numPr>
          <w:ilvl w:val="0"/>
          <w:numId w:val="25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Az intézmény tárgyi és személyi feltételei: a csoport jellemzői, összetétele. </w:t>
      </w:r>
    </w:p>
    <w:p w:rsidR="00047221" w:rsidRPr="00CE0AAA" w:rsidRDefault="00047221" w:rsidP="00047221">
      <w:pPr>
        <w:numPr>
          <w:ilvl w:val="0"/>
          <w:numId w:val="25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Gyermekek sajátosságai.</w:t>
      </w:r>
    </w:p>
    <w:p w:rsidR="00047221" w:rsidRPr="00CE0AAA" w:rsidRDefault="00047221" w:rsidP="00047221">
      <w:pPr>
        <w:pStyle w:val="Szvegtrzs"/>
        <w:widowControl w:val="0"/>
        <w:numPr>
          <w:ilvl w:val="0"/>
          <w:numId w:val="25"/>
        </w:numPr>
        <w:spacing w:line="100" w:lineRule="atLeast"/>
        <w:ind w:hanging="363"/>
        <w:jc w:val="both"/>
        <w:rPr>
          <w:b w:val="0"/>
          <w:sz w:val="20"/>
          <w:szCs w:val="20"/>
        </w:rPr>
      </w:pPr>
      <w:r w:rsidRPr="00CE0AAA">
        <w:rPr>
          <w:b w:val="0"/>
          <w:sz w:val="20"/>
          <w:szCs w:val="20"/>
        </w:rPr>
        <w:t>A sajátos nevelési igényű gyermekek fejlesztésének lehetőségei és módszerei.</w:t>
      </w:r>
    </w:p>
    <w:p w:rsidR="00047221" w:rsidRPr="00CE0AAA" w:rsidRDefault="00047221" w:rsidP="00047221">
      <w:pPr>
        <w:pStyle w:val="Szvegtrzs"/>
        <w:widowControl w:val="0"/>
        <w:numPr>
          <w:ilvl w:val="0"/>
          <w:numId w:val="25"/>
        </w:numPr>
        <w:spacing w:line="100" w:lineRule="atLeast"/>
        <w:ind w:hanging="363"/>
        <w:jc w:val="both"/>
        <w:rPr>
          <w:b w:val="0"/>
          <w:sz w:val="20"/>
          <w:szCs w:val="20"/>
        </w:rPr>
      </w:pPr>
      <w:r w:rsidRPr="00CE0AAA">
        <w:rPr>
          <w:b w:val="0"/>
          <w:sz w:val="20"/>
          <w:szCs w:val="20"/>
        </w:rPr>
        <w:t>A hazai korai fejlesztés intézményes lehetőségei.</w:t>
      </w:r>
    </w:p>
    <w:p w:rsidR="00047221" w:rsidRPr="00CE0AAA" w:rsidRDefault="00047221" w:rsidP="00047221">
      <w:pPr>
        <w:pStyle w:val="Szvegtrzs"/>
        <w:widowControl w:val="0"/>
        <w:numPr>
          <w:ilvl w:val="0"/>
          <w:numId w:val="25"/>
        </w:numPr>
        <w:spacing w:line="100" w:lineRule="atLeast"/>
        <w:ind w:hanging="363"/>
        <w:jc w:val="both"/>
        <w:rPr>
          <w:b w:val="0"/>
          <w:sz w:val="20"/>
          <w:szCs w:val="20"/>
        </w:rPr>
      </w:pPr>
      <w:r w:rsidRPr="00CE0AAA">
        <w:rPr>
          <w:b w:val="0"/>
          <w:sz w:val="20"/>
          <w:szCs w:val="20"/>
        </w:rPr>
        <w:t>Tájékozódás a fejlesztő programokról, a programok összeállításáról.</w:t>
      </w:r>
    </w:p>
    <w:p w:rsidR="00047221" w:rsidRPr="00CE0AAA" w:rsidRDefault="00047221" w:rsidP="00047221">
      <w:pPr>
        <w:pStyle w:val="Szvegtrzs"/>
        <w:widowControl w:val="0"/>
        <w:numPr>
          <w:ilvl w:val="0"/>
          <w:numId w:val="25"/>
        </w:numPr>
        <w:spacing w:line="100" w:lineRule="atLeast"/>
        <w:ind w:hanging="363"/>
        <w:jc w:val="both"/>
        <w:rPr>
          <w:b w:val="0"/>
          <w:sz w:val="20"/>
          <w:szCs w:val="20"/>
        </w:rPr>
      </w:pPr>
      <w:r w:rsidRPr="00CE0AAA">
        <w:rPr>
          <w:b w:val="0"/>
          <w:sz w:val="20"/>
          <w:szCs w:val="20"/>
        </w:rPr>
        <w:t>A gyermekek foglalkoztatásának alakulása, napirend, tevékenységek.</w:t>
      </w:r>
    </w:p>
    <w:p w:rsidR="00047221" w:rsidRDefault="00047221" w:rsidP="00047221">
      <w:pPr>
        <w:spacing w:line="276" w:lineRule="auto"/>
        <w:jc w:val="both"/>
        <w:rPr>
          <w:b/>
          <w:i/>
          <w:sz w:val="20"/>
          <w:szCs w:val="20"/>
        </w:rPr>
      </w:pPr>
    </w:p>
    <w:p w:rsidR="00047221" w:rsidRPr="00CE0AAA" w:rsidRDefault="00047221" w:rsidP="00047221">
      <w:pPr>
        <w:spacing w:line="276" w:lineRule="auto"/>
        <w:jc w:val="both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Gyakorlati tevékenység:</w:t>
      </w:r>
    </w:p>
    <w:p w:rsidR="00047221" w:rsidRPr="00CE0AAA" w:rsidRDefault="00047221" w:rsidP="00047221">
      <w:pPr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csoportvezető engedélyével és irányításával bekapcsolódni a tevékenységekbe.</w:t>
      </w:r>
    </w:p>
    <w:p w:rsidR="00047221" w:rsidRPr="00CE0AAA" w:rsidRDefault="00047221" w:rsidP="00047221">
      <w:pPr>
        <w:spacing w:line="276" w:lineRule="auto"/>
        <w:jc w:val="both"/>
        <w:rPr>
          <w:sz w:val="20"/>
          <w:szCs w:val="20"/>
        </w:rPr>
      </w:pPr>
      <w:r w:rsidRPr="00CE0AAA">
        <w:rPr>
          <w:b/>
          <w:i/>
          <w:sz w:val="20"/>
          <w:szCs w:val="20"/>
        </w:rPr>
        <w:t xml:space="preserve">Írásbeli feladat: </w:t>
      </w:r>
      <w:r w:rsidR="00514460">
        <w:rPr>
          <w:sz w:val="20"/>
          <w:szCs w:val="20"/>
        </w:rPr>
        <w:t>3</w:t>
      </w:r>
      <w:r w:rsidRPr="00CE0AAA">
        <w:rPr>
          <w:sz w:val="20"/>
          <w:szCs w:val="20"/>
        </w:rPr>
        <w:t>0 perces megfigyelés készítése.</w:t>
      </w:r>
    </w:p>
    <w:p w:rsidR="00047221" w:rsidRDefault="00047221" w:rsidP="00047221">
      <w:pPr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egy kisgyermek tevékenységeit, játék, gondozás, nevelési helyzetek közben (egyénileg válasszon, amire lehetősége nyílik!).</w:t>
      </w:r>
    </w:p>
    <w:p w:rsidR="00514460" w:rsidRPr="00CE0AAA" w:rsidRDefault="00514460" w:rsidP="00047221">
      <w:pPr>
        <w:spacing w:line="276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 jegyzőkönyvet 5 perces bontásban készítse el!</w:t>
      </w:r>
    </w:p>
    <w:p w:rsidR="00047221" w:rsidRDefault="00047221" w:rsidP="00047221">
      <w:pPr>
        <w:spacing w:line="276" w:lineRule="auto"/>
        <w:jc w:val="both"/>
        <w:rPr>
          <w:b/>
          <w:i/>
          <w:iCs/>
          <w:sz w:val="20"/>
          <w:szCs w:val="20"/>
        </w:rPr>
      </w:pPr>
    </w:p>
    <w:p w:rsidR="00514460" w:rsidRDefault="00514460">
      <w:pPr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br w:type="page"/>
      </w:r>
    </w:p>
    <w:p w:rsidR="00047221" w:rsidRPr="00514460" w:rsidRDefault="00047221" w:rsidP="00047221">
      <w:pPr>
        <w:spacing w:line="276" w:lineRule="auto"/>
        <w:jc w:val="both"/>
        <w:rPr>
          <w:iCs/>
          <w:sz w:val="20"/>
          <w:szCs w:val="20"/>
        </w:rPr>
      </w:pPr>
      <w:r w:rsidRPr="00514460">
        <w:rPr>
          <w:iCs/>
          <w:sz w:val="20"/>
          <w:szCs w:val="20"/>
        </w:rPr>
        <w:t>A jegyzőkönyv</w:t>
      </w:r>
      <w:r w:rsidR="00514460" w:rsidRPr="00514460">
        <w:rPr>
          <w:iCs/>
          <w:sz w:val="20"/>
          <w:szCs w:val="20"/>
        </w:rPr>
        <w:t>vezetés módja</w:t>
      </w:r>
      <w:r w:rsidRPr="00514460">
        <w:rPr>
          <w:iCs/>
          <w:sz w:val="20"/>
          <w:szCs w:val="20"/>
        </w:rPr>
        <w:t>:</w:t>
      </w:r>
    </w:p>
    <w:p w:rsidR="00514460" w:rsidRPr="00514460" w:rsidRDefault="00514460" w:rsidP="00514460">
      <w:pPr>
        <w:jc w:val="both"/>
        <w:rPr>
          <w:iCs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1"/>
        <w:gridCol w:w="1292"/>
        <w:gridCol w:w="828"/>
        <w:gridCol w:w="1292"/>
        <w:gridCol w:w="828"/>
        <w:gridCol w:w="1208"/>
      </w:tblGrid>
      <w:tr w:rsidR="00514460" w:rsidRPr="00CB3974" w:rsidTr="00D26A2D">
        <w:trPr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60" w:rsidRPr="00CB3974" w:rsidRDefault="00514460" w:rsidP="00D26A2D">
            <w:pPr>
              <w:snapToGrid w:val="0"/>
              <w:spacing w:before="120" w:after="120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60" w:rsidRPr="00CB3974" w:rsidRDefault="00514460" w:rsidP="00D26A2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Kisgyermeknevelő 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60" w:rsidRPr="00CB3974" w:rsidRDefault="00514460" w:rsidP="00D26A2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Gyermek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460" w:rsidRPr="00CB3974" w:rsidRDefault="00514460" w:rsidP="00D26A2D">
            <w:pPr>
              <w:snapToGrid w:val="0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B3974">
              <w:rPr>
                <w:b/>
                <w:sz w:val="18"/>
                <w:szCs w:val="18"/>
              </w:rPr>
              <w:t>Megjegyzés</w:t>
            </w:r>
          </w:p>
        </w:tc>
      </w:tr>
      <w:tr w:rsidR="00514460" w:rsidRPr="00CB3974" w:rsidTr="00D26A2D">
        <w:trPr>
          <w:trHeight w:val="300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60" w:rsidRPr="00CB3974" w:rsidRDefault="00514460" w:rsidP="00D26A2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60" w:rsidRPr="00CB3974" w:rsidRDefault="00514460" w:rsidP="00D26A2D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60" w:rsidRPr="00CB3974" w:rsidRDefault="00514460" w:rsidP="00D26A2D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60" w:rsidRPr="00CB3974" w:rsidRDefault="00514460" w:rsidP="00D26A2D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60" w:rsidRPr="00CB3974" w:rsidRDefault="00514460" w:rsidP="00D26A2D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460" w:rsidRPr="00CB3974" w:rsidRDefault="00514460" w:rsidP="00D26A2D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514460" w:rsidRPr="00514460" w:rsidRDefault="00514460" w:rsidP="00514460">
      <w:pPr>
        <w:jc w:val="both"/>
        <w:rPr>
          <w:iCs/>
          <w:sz w:val="20"/>
          <w:szCs w:val="20"/>
        </w:rPr>
      </w:pPr>
    </w:p>
    <w:p w:rsidR="00047221" w:rsidRPr="00CE0AAA" w:rsidRDefault="00047221" w:rsidP="00047221">
      <w:pPr>
        <w:numPr>
          <w:ilvl w:val="0"/>
          <w:numId w:val="54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megfigyelés helye (csoport)</w:t>
      </w:r>
    </w:p>
    <w:p w:rsidR="00047221" w:rsidRPr="00CE0AAA" w:rsidRDefault="00047221" w:rsidP="00047221">
      <w:pPr>
        <w:numPr>
          <w:ilvl w:val="0"/>
          <w:numId w:val="54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megfigyelés ideje</w:t>
      </w:r>
    </w:p>
    <w:p w:rsidR="00047221" w:rsidRPr="00CE0AAA" w:rsidRDefault="00047221" w:rsidP="00047221">
      <w:pPr>
        <w:numPr>
          <w:ilvl w:val="0"/>
          <w:numId w:val="54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megfigyelt csoport gyermeklétszáma (felvettek száma, bent lévők száma)</w:t>
      </w:r>
    </w:p>
    <w:p w:rsidR="00047221" w:rsidRPr="00CE0AAA" w:rsidRDefault="00047221" w:rsidP="00047221">
      <w:pPr>
        <w:numPr>
          <w:ilvl w:val="0"/>
          <w:numId w:val="54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Megfigyelt </w:t>
      </w:r>
      <w:r>
        <w:rPr>
          <w:sz w:val="20"/>
          <w:szCs w:val="20"/>
        </w:rPr>
        <w:t>kisgyermeknevelő</w:t>
      </w:r>
    </w:p>
    <w:p w:rsidR="00047221" w:rsidRPr="00CE0AAA" w:rsidRDefault="00047221" w:rsidP="00047221">
      <w:pPr>
        <w:numPr>
          <w:ilvl w:val="0"/>
          <w:numId w:val="54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Megfigyelt gyermek és kora</w:t>
      </w:r>
    </w:p>
    <w:p w:rsidR="00047221" w:rsidRPr="00CE0AAA" w:rsidRDefault="00047221" w:rsidP="00047221">
      <w:pPr>
        <w:numPr>
          <w:ilvl w:val="0"/>
          <w:numId w:val="54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megfigyelés témája</w:t>
      </w:r>
    </w:p>
    <w:p w:rsidR="00047221" w:rsidRPr="00C032BE" w:rsidRDefault="00047221" w:rsidP="00047221">
      <w:pPr>
        <w:pStyle w:val="Cmsor1"/>
        <w:spacing w:line="276" w:lineRule="auto"/>
        <w:jc w:val="both"/>
        <w:rPr>
          <w:sz w:val="16"/>
          <w:szCs w:val="16"/>
        </w:rPr>
      </w:pPr>
    </w:p>
    <w:p w:rsidR="00047221" w:rsidRPr="00514460" w:rsidRDefault="00514460" w:rsidP="00514460">
      <w:pPr>
        <w:rPr>
          <w:b/>
          <w:sz w:val="20"/>
          <w:szCs w:val="20"/>
        </w:rPr>
      </w:pPr>
      <w:r>
        <w:rPr>
          <w:b/>
          <w:sz w:val="20"/>
          <w:szCs w:val="20"/>
        </w:rPr>
        <w:t>Elemzési szempontok játéktevékenység megfigyeléséhez:</w:t>
      </w:r>
    </w:p>
    <w:p w:rsidR="00047221" w:rsidRPr="00CE0AAA" w:rsidRDefault="00047221" w:rsidP="00047221">
      <w:pPr>
        <w:numPr>
          <w:ilvl w:val="0"/>
          <w:numId w:val="102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megnyilvánulásai voltak a megfigyelt gyermeknek játék közben?</w:t>
      </w:r>
    </w:p>
    <w:p w:rsidR="00047221" w:rsidRPr="00CE0AAA" w:rsidRDefault="00047221" w:rsidP="00047221">
      <w:pPr>
        <w:numPr>
          <w:ilvl w:val="0"/>
          <w:numId w:val="102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volt a kapcsolata a </w:t>
      </w:r>
      <w:r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vel, társaival?</w:t>
      </w:r>
    </w:p>
    <w:p w:rsidR="00047221" w:rsidRPr="00CE0AAA" w:rsidRDefault="00047221" w:rsidP="00047221">
      <w:pPr>
        <w:numPr>
          <w:ilvl w:val="0"/>
          <w:numId w:val="102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Hogyan kapcsolódott a </w:t>
      </w:r>
      <w:r w:rsidR="008367D4">
        <w:rPr>
          <w:sz w:val="20"/>
          <w:szCs w:val="20"/>
        </w:rPr>
        <w:t>kisgyermek</w:t>
      </w:r>
      <w:r w:rsidRPr="00CE0AAA">
        <w:rPr>
          <w:sz w:val="20"/>
          <w:szCs w:val="20"/>
        </w:rPr>
        <w:t>nevelő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 xml:space="preserve"> játékába?</w:t>
      </w:r>
    </w:p>
    <w:p w:rsidR="00047221" w:rsidRPr="00CE0AAA" w:rsidRDefault="00047221" w:rsidP="00047221">
      <w:pPr>
        <w:numPr>
          <w:ilvl w:val="0"/>
          <w:numId w:val="102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Szükség volt-e segítségnyújtásra? Hogyan segített a </w:t>
      </w:r>
      <w:r w:rsidR="008367D4">
        <w:rPr>
          <w:sz w:val="20"/>
          <w:szCs w:val="20"/>
        </w:rPr>
        <w:t>kisgyermek</w:t>
      </w:r>
      <w:r w:rsidRPr="00CE0AAA">
        <w:rPr>
          <w:sz w:val="20"/>
          <w:szCs w:val="20"/>
        </w:rPr>
        <w:t>nevelő?</w:t>
      </w:r>
    </w:p>
    <w:p w:rsidR="00047221" w:rsidRPr="00CE0AAA" w:rsidRDefault="00047221" w:rsidP="00047221">
      <w:pPr>
        <w:numPr>
          <w:ilvl w:val="0"/>
          <w:numId w:val="102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Volt-e példa együttjátszásra? Milyen módon történt?</w:t>
      </w:r>
    </w:p>
    <w:p w:rsidR="00047221" w:rsidRPr="00CE0AAA" w:rsidRDefault="00047221" w:rsidP="00047221">
      <w:pPr>
        <w:numPr>
          <w:ilvl w:val="0"/>
          <w:numId w:val="102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ismeretszerzési lehetőségek adódtak a gyermek számára? Kiktől, miből adódott? Hogyan reagált a gyermek?</w:t>
      </w:r>
    </w:p>
    <w:p w:rsidR="00047221" w:rsidRPr="00CE0AAA" w:rsidRDefault="00047221" w:rsidP="00047221">
      <w:pPr>
        <w:numPr>
          <w:ilvl w:val="0"/>
          <w:numId w:val="102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 jellemzi a gyermek játéktevékenységé</w:t>
      </w:r>
      <w:r w:rsidR="008367D4">
        <w:rPr>
          <w:sz w:val="20"/>
          <w:szCs w:val="20"/>
        </w:rPr>
        <w:t>t</w:t>
      </w:r>
      <w:r w:rsidRPr="00CE0AAA">
        <w:rPr>
          <w:sz w:val="20"/>
          <w:szCs w:val="20"/>
        </w:rPr>
        <w:t>?</w:t>
      </w:r>
    </w:p>
    <w:p w:rsidR="00047221" w:rsidRPr="00CE0AAA" w:rsidRDefault="00047221" w:rsidP="00047221">
      <w:pPr>
        <w:numPr>
          <w:ilvl w:val="0"/>
          <w:numId w:val="102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 jellemzi a megfigyelt gyermek játékfejlettségi szintjét?</w:t>
      </w:r>
    </w:p>
    <w:p w:rsidR="00047221" w:rsidRPr="00C032BE" w:rsidRDefault="00047221" w:rsidP="00047221">
      <w:pPr>
        <w:spacing w:line="276" w:lineRule="auto"/>
        <w:jc w:val="both"/>
        <w:rPr>
          <w:sz w:val="16"/>
          <w:szCs w:val="16"/>
        </w:rPr>
      </w:pPr>
    </w:p>
    <w:p w:rsidR="00047221" w:rsidRDefault="00514460" w:rsidP="00047221">
      <w:pPr>
        <w:spacing w:line="276" w:lineRule="auto"/>
        <w:ind w:left="360" w:hanging="360"/>
        <w:jc w:val="both"/>
        <w:rPr>
          <w:sz w:val="20"/>
          <w:szCs w:val="20"/>
        </w:rPr>
      </w:pPr>
      <w:r>
        <w:rPr>
          <w:b/>
          <w:sz w:val="20"/>
          <w:szCs w:val="20"/>
        </w:rPr>
        <w:t>Elemzési szempontok gondozás megfigyeléséhez:</w:t>
      </w:r>
    </w:p>
    <w:p w:rsidR="00047221" w:rsidRPr="00CE0AAA" w:rsidRDefault="00047221" w:rsidP="00047221">
      <w:pPr>
        <w:numPr>
          <w:ilvl w:val="0"/>
          <w:numId w:val="67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Lehetősége van-e a gyermeknek aktívan részt venni a műveletekben? Milyen helyzetekben </w:t>
      </w:r>
      <w:r w:rsidR="008367D4" w:rsidRPr="00CE0AAA">
        <w:rPr>
          <w:sz w:val="20"/>
          <w:szCs w:val="20"/>
        </w:rPr>
        <w:t xml:space="preserve">és hogyan </w:t>
      </w:r>
      <w:r w:rsidRPr="00CE0AAA">
        <w:rPr>
          <w:sz w:val="20"/>
          <w:szCs w:val="20"/>
        </w:rPr>
        <w:t xml:space="preserve">kéri a </w:t>
      </w:r>
      <w:r w:rsidR="008367D4">
        <w:rPr>
          <w:sz w:val="20"/>
          <w:szCs w:val="20"/>
        </w:rPr>
        <w:t>kisgyermek</w:t>
      </w:r>
      <w:r w:rsidRPr="00CE0AAA">
        <w:rPr>
          <w:sz w:val="20"/>
          <w:szCs w:val="20"/>
        </w:rPr>
        <w:t>nevelő a gyermekek együttműködését?</w:t>
      </w:r>
    </w:p>
    <w:p w:rsidR="00047221" w:rsidRPr="00CE0AAA" w:rsidRDefault="00047221" w:rsidP="00047221">
      <w:pPr>
        <w:numPr>
          <w:ilvl w:val="0"/>
          <w:numId w:val="67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Jelzi-e a gyermek, hogy valamit egyedül szeretne csinálni? Hogyan reagál erre a </w:t>
      </w:r>
      <w:r w:rsidR="008367D4">
        <w:rPr>
          <w:sz w:val="20"/>
          <w:szCs w:val="20"/>
        </w:rPr>
        <w:t>kisgyermek</w:t>
      </w:r>
      <w:r w:rsidRPr="00CE0AAA">
        <w:rPr>
          <w:sz w:val="20"/>
          <w:szCs w:val="20"/>
        </w:rPr>
        <w:t>nevelő?</w:t>
      </w:r>
    </w:p>
    <w:p w:rsidR="00047221" w:rsidRPr="00CE0AAA" w:rsidRDefault="00047221" w:rsidP="00047221">
      <w:pPr>
        <w:numPr>
          <w:ilvl w:val="0"/>
          <w:numId w:val="67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Miben önállóak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 xml:space="preserve">, és milyen segítséget kapnak a </w:t>
      </w:r>
      <w:r w:rsidR="008367D4">
        <w:rPr>
          <w:sz w:val="20"/>
          <w:szCs w:val="20"/>
        </w:rPr>
        <w:t>kisgyermeknevelőtől</w:t>
      </w:r>
      <w:r w:rsidRPr="00CE0AAA">
        <w:rPr>
          <w:sz w:val="20"/>
          <w:szCs w:val="20"/>
        </w:rPr>
        <w:t>?</w:t>
      </w:r>
    </w:p>
    <w:p w:rsidR="00047221" w:rsidRPr="00CE0AAA" w:rsidRDefault="00047221" w:rsidP="00047221">
      <w:pPr>
        <w:numPr>
          <w:ilvl w:val="0"/>
          <w:numId w:val="67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Miről beszélgetnek, ki kezdeményez? Válaszol-e a </w:t>
      </w:r>
      <w:r w:rsidR="008367D4">
        <w:rPr>
          <w:sz w:val="20"/>
          <w:szCs w:val="20"/>
        </w:rPr>
        <w:t>kisgyermek</w:t>
      </w:r>
      <w:r w:rsidRPr="00CE0AAA">
        <w:rPr>
          <w:sz w:val="20"/>
          <w:szCs w:val="20"/>
        </w:rPr>
        <w:t>nevelő a gyermek kérdéseire, jelzéseire?</w:t>
      </w:r>
    </w:p>
    <w:p w:rsidR="00047221" w:rsidRPr="00CE0AAA" w:rsidRDefault="00047221" w:rsidP="00047221">
      <w:pPr>
        <w:numPr>
          <w:ilvl w:val="0"/>
          <w:numId w:val="67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a gondozások hangulata? Ö</w:t>
      </w:r>
      <w:r w:rsidR="00CA37BC">
        <w:rPr>
          <w:sz w:val="20"/>
          <w:szCs w:val="20"/>
        </w:rPr>
        <w:t>römet jelent-e az együttlét a</w:t>
      </w:r>
      <w:r w:rsidR="00DE4F4A">
        <w:rPr>
          <w:sz w:val="20"/>
          <w:szCs w:val="20"/>
        </w:rPr>
        <w:t xml:space="preserve"> gyermek</w:t>
      </w:r>
      <w:r w:rsidRPr="00CE0AAA">
        <w:rPr>
          <w:sz w:val="20"/>
          <w:szCs w:val="20"/>
        </w:rPr>
        <w:t xml:space="preserve">nek és a </w:t>
      </w:r>
      <w:r w:rsidR="008367D4">
        <w:rPr>
          <w:sz w:val="20"/>
          <w:szCs w:val="20"/>
        </w:rPr>
        <w:t>kisgyermeknevelőnek</w:t>
      </w:r>
      <w:r w:rsidRPr="00CE0AAA">
        <w:rPr>
          <w:sz w:val="20"/>
          <w:szCs w:val="20"/>
        </w:rPr>
        <w:t>? Miből lehet ezt látni?</w:t>
      </w:r>
    </w:p>
    <w:p w:rsidR="00047221" w:rsidRPr="00CE0AAA" w:rsidRDefault="00047221" w:rsidP="00047221">
      <w:pPr>
        <w:spacing w:line="276" w:lineRule="auto"/>
        <w:ind w:firstLine="284"/>
        <w:jc w:val="both"/>
        <w:rPr>
          <w:sz w:val="20"/>
          <w:szCs w:val="20"/>
        </w:rPr>
      </w:pPr>
    </w:p>
    <w:p w:rsidR="00047221" w:rsidRPr="00CE0AAA" w:rsidRDefault="00047221" w:rsidP="00047221">
      <w:pPr>
        <w:spacing w:line="276" w:lineRule="auto"/>
        <w:ind w:firstLine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tapasztalatok szempontok szerinti összegzése.</w:t>
      </w:r>
    </w:p>
    <w:p w:rsidR="0038624B" w:rsidRDefault="008367D4" w:rsidP="008367D4">
      <w:pPr>
        <w:rPr>
          <w:b/>
          <w:caps/>
          <w:sz w:val="20"/>
          <w:szCs w:val="20"/>
        </w:rPr>
      </w:pPr>
      <w:r>
        <w:br w:type="page"/>
      </w:r>
    </w:p>
    <w:p w:rsidR="001530FD" w:rsidRPr="00CE0AAA" w:rsidRDefault="001530FD">
      <w:pPr>
        <w:tabs>
          <w:tab w:val="left" w:pos="5670"/>
        </w:tabs>
        <w:spacing w:line="276" w:lineRule="auto"/>
        <w:jc w:val="center"/>
        <w:rPr>
          <w:b/>
          <w:caps/>
          <w:sz w:val="20"/>
          <w:szCs w:val="20"/>
        </w:rPr>
      </w:pPr>
      <w:r w:rsidRPr="00CE0AAA">
        <w:rPr>
          <w:b/>
          <w:caps/>
          <w:sz w:val="20"/>
          <w:szCs w:val="20"/>
        </w:rPr>
        <w:t>3. félév</w:t>
      </w:r>
    </w:p>
    <w:p w:rsidR="001530FD" w:rsidRPr="00CE0AAA" w:rsidRDefault="001530FD">
      <w:pPr>
        <w:tabs>
          <w:tab w:val="left" w:pos="5670"/>
        </w:tabs>
        <w:spacing w:line="276" w:lineRule="auto"/>
        <w:jc w:val="center"/>
        <w:rPr>
          <w:b/>
          <w:caps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4"/>
        <w:gridCol w:w="955"/>
      </w:tblGrid>
      <w:tr w:rsidR="0038624B" w:rsidRPr="00CE0AAA" w:rsidTr="004F7AF5">
        <w:trPr>
          <w:trHeight w:val="924"/>
          <w:jc w:val="center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CE0AAA" w:rsidRDefault="00514460" w:rsidP="004F7AF5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napToGrid w:val="0"/>
              <w:spacing w:before="120" w:after="0" w:line="276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2FPPS1EG300000</w:t>
            </w:r>
          </w:p>
          <w:p w:rsidR="0038624B" w:rsidRPr="00CE0AAA" w:rsidRDefault="0038624B" w:rsidP="00BC2806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 xml:space="preserve">Egyéni gyakorlat </w:t>
            </w:r>
            <w:r w:rsidR="008367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8624B" w:rsidRPr="00CE0AAA" w:rsidRDefault="0038624B" w:rsidP="004F7AF5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0" w:after="120" w:line="276" w:lineRule="auto"/>
              <w:ind w:left="332" w:firstLine="5"/>
              <w:jc w:val="both"/>
              <w:rPr>
                <w:sz w:val="20"/>
                <w:szCs w:val="20"/>
              </w:rPr>
            </w:pPr>
            <w:r w:rsidRPr="00CE0AAA">
              <w:rPr>
                <w:rFonts w:ascii="Times New Roman" w:hAnsi="Times New Roman" w:cs="Times New Roman"/>
                <w:b w:val="0"/>
                <w:sz w:val="20"/>
                <w:szCs w:val="20"/>
              </w:rPr>
              <w:t>Bölcsőde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24B" w:rsidRPr="00CE0AAA" w:rsidRDefault="0038624B" w:rsidP="004F7AF5">
            <w:pPr>
              <w:snapToGrid w:val="0"/>
              <w:spacing w:before="120" w:line="276" w:lineRule="auto"/>
              <w:jc w:val="both"/>
              <w:rPr>
                <w:sz w:val="20"/>
                <w:szCs w:val="20"/>
              </w:rPr>
            </w:pPr>
            <w:r w:rsidRPr="00CE0AAA">
              <w:rPr>
                <w:sz w:val="20"/>
                <w:szCs w:val="20"/>
              </w:rPr>
              <w:t>gyj5</w:t>
            </w:r>
          </w:p>
          <w:p w:rsidR="0038624B" w:rsidRPr="00CE0AAA" w:rsidRDefault="008367D4" w:rsidP="00BC280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8624B">
              <w:rPr>
                <w:sz w:val="20"/>
                <w:szCs w:val="20"/>
              </w:rPr>
              <w:t xml:space="preserve"> kr</w:t>
            </w:r>
          </w:p>
          <w:p w:rsidR="0038624B" w:rsidRPr="00CE0AAA" w:rsidRDefault="00FF6BDC" w:rsidP="004F7AF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8624B" w:rsidRPr="00CE0AAA">
              <w:rPr>
                <w:sz w:val="20"/>
                <w:szCs w:val="20"/>
              </w:rPr>
              <w:t xml:space="preserve"> óra</w:t>
            </w:r>
          </w:p>
        </w:tc>
      </w:tr>
      <w:tr w:rsidR="0038624B" w:rsidRPr="00CE0AAA" w:rsidTr="0038624B">
        <w:trPr>
          <w:trHeight w:val="1137"/>
          <w:jc w:val="center"/>
        </w:trPr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CE0AAA" w:rsidRDefault="00770BBF" w:rsidP="004F7AF5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napToGrid w:val="0"/>
              <w:spacing w:before="120" w:after="0" w:line="276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2FPPS1CG30000</w:t>
            </w:r>
          </w:p>
          <w:p w:rsidR="0038624B" w:rsidRPr="00CE0AAA" w:rsidRDefault="0038624B">
            <w:pPr>
              <w:pStyle w:val="Cmsor3"/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 xml:space="preserve">Csoportos gyakorlat </w:t>
            </w:r>
            <w:r w:rsidR="00DC6F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E0A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8624B" w:rsidRPr="00CE0AAA" w:rsidRDefault="004F7AF5" w:rsidP="00BF5B7B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left="337" w:hanging="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F5B7B">
              <w:rPr>
                <w:sz w:val="20"/>
                <w:szCs w:val="20"/>
              </w:rPr>
              <w:t>saládi napközi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24B" w:rsidRPr="00CE0AAA" w:rsidRDefault="0038624B" w:rsidP="004F7AF5">
            <w:pPr>
              <w:snapToGrid w:val="0"/>
              <w:spacing w:before="120" w:line="276" w:lineRule="auto"/>
              <w:jc w:val="both"/>
              <w:rPr>
                <w:sz w:val="20"/>
                <w:szCs w:val="20"/>
              </w:rPr>
            </w:pPr>
            <w:r w:rsidRPr="00CE0AAA">
              <w:rPr>
                <w:sz w:val="20"/>
                <w:szCs w:val="20"/>
              </w:rPr>
              <w:t>gyj5</w:t>
            </w:r>
          </w:p>
          <w:p w:rsidR="0038624B" w:rsidRPr="00CE0AAA" w:rsidRDefault="004F7AF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8624B">
              <w:rPr>
                <w:sz w:val="20"/>
                <w:szCs w:val="20"/>
              </w:rPr>
              <w:t xml:space="preserve"> kr</w:t>
            </w:r>
          </w:p>
          <w:p w:rsidR="0038624B" w:rsidRPr="00CE0AAA" w:rsidRDefault="00FF6BDC" w:rsidP="004F7AF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8624B" w:rsidRPr="00CE0AAA">
              <w:rPr>
                <w:sz w:val="20"/>
                <w:szCs w:val="20"/>
              </w:rPr>
              <w:t xml:space="preserve"> óra</w:t>
            </w:r>
          </w:p>
        </w:tc>
      </w:tr>
    </w:tbl>
    <w:p w:rsidR="001530FD" w:rsidRPr="00CE0AAA" w:rsidRDefault="001530FD">
      <w:pPr>
        <w:tabs>
          <w:tab w:val="left" w:pos="851"/>
          <w:tab w:val="left" w:pos="5670"/>
        </w:tabs>
        <w:spacing w:line="276" w:lineRule="auto"/>
        <w:jc w:val="both"/>
        <w:rPr>
          <w:sz w:val="20"/>
          <w:szCs w:val="20"/>
        </w:rPr>
      </w:pPr>
    </w:p>
    <w:p w:rsidR="001530FD" w:rsidRPr="00CE0AAA" w:rsidRDefault="001530FD">
      <w:pPr>
        <w:tabs>
          <w:tab w:val="left" w:pos="5670"/>
        </w:tabs>
        <w:spacing w:line="276" w:lineRule="auto"/>
        <w:jc w:val="both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A gyakorlat célja:</w:t>
      </w:r>
    </w:p>
    <w:p w:rsidR="001530FD" w:rsidRPr="00CE0AAA" w:rsidRDefault="001530FD" w:rsidP="00774DA5">
      <w:pPr>
        <w:numPr>
          <w:ilvl w:val="0"/>
          <w:numId w:val="113"/>
        </w:numPr>
        <w:tabs>
          <w:tab w:val="num" w:pos="-1685"/>
          <w:tab w:val="left" w:pos="709"/>
        </w:tabs>
        <w:spacing w:line="276" w:lineRule="auto"/>
        <w:ind w:left="709" w:hanging="425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Az előző félévekben szerzett tapasztalatok felhasználásával gyakorlati munkavégzés, a szükséges készségek fejlesztése.</w:t>
      </w:r>
    </w:p>
    <w:p w:rsidR="001530FD" w:rsidRPr="00CE0AAA" w:rsidRDefault="001530FD" w:rsidP="00774DA5">
      <w:pPr>
        <w:numPr>
          <w:ilvl w:val="0"/>
          <w:numId w:val="113"/>
        </w:numPr>
        <w:tabs>
          <w:tab w:val="num" w:pos="-1685"/>
          <w:tab w:val="left" w:pos="709"/>
        </w:tabs>
        <w:spacing w:line="276" w:lineRule="auto"/>
        <w:ind w:left="709" w:hanging="425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</w:t>
      </w:r>
      <w:r w:rsidR="00C46F43" w:rsidRPr="00CE0AAA">
        <w:rPr>
          <w:sz w:val="20"/>
          <w:szCs w:val="20"/>
        </w:rPr>
        <w:t>nevelői</w:t>
      </w:r>
      <w:r w:rsidR="00C46F43">
        <w:rPr>
          <w:sz w:val="20"/>
          <w:szCs w:val="20"/>
        </w:rPr>
        <w:t>-</w:t>
      </w:r>
      <w:r w:rsidRPr="00CE0AAA">
        <w:rPr>
          <w:sz w:val="20"/>
          <w:szCs w:val="20"/>
        </w:rPr>
        <w:t>gondozói tevékenységhez és a gyermekekhez való pozitív érzelmi viszony további alakítása.</w:t>
      </w:r>
    </w:p>
    <w:p w:rsidR="001530FD" w:rsidRPr="00CE0AAA" w:rsidRDefault="001530FD" w:rsidP="00774DA5">
      <w:pPr>
        <w:numPr>
          <w:ilvl w:val="0"/>
          <w:numId w:val="113"/>
        </w:numPr>
        <w:spacing w:line="276" w:lineRule="auto"/>
        <w:ind w:left="709" w:hanging="425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gyakorlatok során végzett megfigyelésekkel az elméleti stúdiumok tartalmának erősítése.</w:t>
      </w:r>
    </w:p>
    <w:p w:rsidR="001530FD" w:rsidRPr="00CE0AAA" w:rsidRDefault="001530FD" w:rsidP="00774DA5">
      <w:pPr>
        <w:numPr>
          <w:ilvl w:val="0"/>
          <w:numId w:val="113"/>
        </w:numPr>
        <w:spacing w:line="276" w:lineRule="auto"/>
        <w:ind w:left="709" w:hanging="425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0-3-6 éves korú gyermekek </w:t>
      </w:r>
      <w:r w:rsidR="00C46F43" w:rsidRPr="00CE0AAA">
        <w:rPr>
          <w:sz w:val="20"/>
          <w:szCs w:val="20"/>
        </w:rPr>
        <w:t>neveléséhez</w:t>
      </w:r>
      <w:r w:rsidR="00C46F43">
        <w:rPr>
          <w:sz w:val="20"/>
          <w:szCs w:val="20"/>
        </w:rPr>
        <w:t>,</w:t>
      </w:r>
      <w:r w:rsidR="00C46F43" w:rsidRPr="00CE0AAA">
        <w:rPr>
          <w:sz w:val="20"/>
          <w:szCs w:val="20"/>
        </w:rPr>
        <w:t xml:space="preserve"> </w:t>
      </w:r>
      <w:r w:rsidR="00C46F43">
        <w:rPr>
          <w:sz w:val="20"/>
          <w:szCs w:val="20"/>
        </w:rPr>
        <w:t>gondozásához</w:t>
      </w:r>
      <w:r w:rsidRPr="00CE0AAA">
        <w:rPr>
          <w:sz w:val="20"/>
          <w:szCs w:val="20"/>
        </w:rPr>
        <w:t xml:space="preserve"> szükséges </w:t>
      </w:r>
      <w:r w:rsidR="00C46F43">
        <w:rPr>
          <w:sz w:val="20"/>
          <w:szCs w:val="20"/>
        </w:rPr>
        <w:t>képességek</w:t>
      </w:r>
      <w:r w:rsidRPr="00CE0AAA">
        <w:rPr>
          <w:sz w:val="20"/>
          <w:szCs w:val="20"/>
        </w:rPr>
        <w:t xml:space="preserve"> fejlesztése</w:t>
      </w:r>
    </w:p>
    <w:p w:rsidR="001530FD" w:rsidRPr="00CE0AAA" w:rsidRDefault="001530FD" w:rsidP="00774DA5">
      <w:pPr>
        <w:numPr>
          <w:ilvl w:val="0"/>
          <w:numId w:val="113"/>
        </w:numPr>
        <w:spacing w:line="276" w:lineRule="auto"/>
        <w:ind w:left="709" w:hanging="425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gyermekek közötti különbségek iránti érzékenység alakítása</w:t>
      </w:r>
    </w:p>
    <w:p w:rsidR="001530FD" w:rsidRPr="00CE0AAA" w:rsidRDefault="001530FD" w:rsidP="00774DA5">
      <w:pPr>
        <w:numPr>
          <w:ilvl w:val="0"/>
          <w:numId w:val="113"/>
        </w:numPr>
        <w:spacing w:line="276" w:lineRule="auto"/>
        <w:ind w:left="709" w:hanging="425"/>
        <w:jc w:val="both"/>
        <w:rPr>
          <w:bCs/>
          <w:iCs/>
          <w:sz w:val="20"/>
          <w:szCs w:val="20"/>
        </w:rPr>
      </w:pPr>
      <w:r w:rsidRPr="00CE0AAA">
        <w:rPr>
          <w:bCs/>
          <w:iCs/>
          <w:sz w:val="20"/>
          <w:szCs w:val="20"/>
        </w:rPr>
        <w:t>A sajátos nevelési igényű gyermekek bölcsődei elhelyezésének, gondozásuk személyi, tárgyi feltételeinek megismertetése.</w:t>
      </w:r>
    </w:p>
    <w:p w:rsidR="001530FD" w:rsidRDefault="001530FD">
      <w:pPr>
        <w:tabs>
          <w:tab w:val="left" w:pos="5670"/>
        </w:tabs>
        <w:spacing w:line="276" w:lineRule="auto"/>
        <w:jc w:val="both"/>
        <w:rPr>
          <w:sz w:val="20"/>
          <w:szCs w:val="20"/>
        </w:rPr>
      </w:pPr>
    </w:p>
    <w:p w:rsidR="0038624B" w:rsidRDefault="0038624B">
      <w:pPr>
        <w:tabs>
          <w:tab w:val="left" w:pos="5670"/>
        </w:tabs>
        <w:spacing w:line="276" w:lineRule="auto"/>
        <w:jc w:val="both"/>
        <w:rPr>
          <w:sz w:val="20"/>
          <w:szCs w:val="20"/>
        </w:rPr>
      </w:pPr>
    </w:p>
    <w:p w:rsidR="0038624B" w:rsidRPr="00CE0AAA" w:rsidRDefault="0038624B" w:rsidP="0038624B">
      <w:pPr>
        <w:pageBreakBefore/>
        <w:spacing w:line="276" w:lineRule="auto"/>
        <w:jc w:val="center"/>
      </w:pPr>
    </w:p>
    <w:p w:rsidR="0038624B" w:rsidRPr="00CE0AAA" w:rsidRDefault="0038624B" w:rsidP="0038624B">
      <w:pPr>
        <w:spacing w:line="276" w:lineRule="auto"/>
        <w:jc w:val="center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 xml:space="preserve">Egyéni gyakorlat </w:t>
      </w:r>
      <w:r w:rsidR="00C46F43">
        <w:rPr>
          <w:b/>
          <w:sz w:val="20"/>
          <w:szCs w:val="20"/>
        </w:rPr>
        <w:t>3</w:t>
      </w:r>
      <w:r w:rsidRPr="00CE0AAA">
        <w:rPr>
          <w:b/>
          <w:sz w:val="20"/>
          <w:szCs w:val="20"/>
        </w:rPr>
        <w:t>.</w:t>
      </w:r>
    </w:p>
    <w:p w:rsidR="0038624B" w:rsidRPr="00CE0AAA" w:rsidRDefault="0038624B" w:rsidP="0038624B">
      <w:pPr>
        <w:spacing w:line="276" w:lineRule="auto"/>
        <w:jc w:val="center"/>
        <w:rPr>
          <w:b/>
          <w:sz w:val="20"/>
          <w:szCs w:val="20"/>
        </w:rPr>
      </w:pPr>
    </w:p>
    <w:p w:rsidR="0038624B" w:rsidRPr="00CE0AAA" w:rsidRDefault="0038624B" w:rsidP="0038624B">
      <w:pPr>
        <w:spacing w:line="276" w:lineRule="auto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Feladatok:</w:t>
      </w:r>
    </w:p>
    <w:p w:rsidR="0038624B" w:rsidRPr="00CE0AAA" w:rsidRDefault="0038624B" w:rsidP="0038624B">
      <w:pPr>
        <w:numPr>
          <w:ilvl w:val="0"/>
          <w:numId w:val="86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Szempontok szerinti megfigyelés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k, és családok közötti kapcsolatalakítás jellemzőivel kapcsolatosan.</w:t>
      </w:r>
      <w:r>
        <w:rPr>
          <w:sz w:val="20"/>
          <w:szCs w:val="20"/>
        </w:rPr>
        <w:t xml:space="preserve"> </w:t>
      </w:r>
      <w:r w:rsidRPr="00CE0AAA">
        <w:rPr>
          <w:sz w:val="20"/>
          <w:szCs w:val="20"/>
        </w:rPr>
        <w:t xml:space="preserve">Tájékozódás a differenciálás intézményi gyakorlatáról. </w:t>
      </w:r>
    </w:p>
    <w:p w:rsidR="0038624B" w:rsidRPr="00CE0AAA" w:rsidRDefault="0038624B" w:rsidP="0038624B">
      <w:pPr>
        <w:numPr>
          <w:ilvl w:val="0"/>
          <w:numId w:val="86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Bekapcsolódás a gondozási és </w:t>
      </w:r>
      <w:r w:rsidR="00C46F43">
        <w:rPr>
          <w:sz w:val="20"/>
          <w:szCs w:val="20"/>
        </w:rPr>
        <w:t xml:space="preserve">a </w:t>
      </w:r>
      <w:r w:rsidRPr="00CE0AAA">
        <w:rPr>
          <w:sz w:val="20"/>
          <w:szCs w:val="20"/>
        </w:rPr>
        <w:t>játékirányítási feladatokba.</w:t>
      </w:r>
    </w:p>
    <w:p w:rsidR="0038624B" w:rsidRPr="00CE0AAA" w:rsidRDefault="0038624B" w:rsidP="0038624B">
      <w:pPr>
        <w:spacing w:line="276" w:lineRule="auto"/>
        <w:jc w:val="both"/>
        <w:rPr>
          <w:b/>
          <w:i/>
          <w:sz w:val="20"/>
          <w:szCs w:val="20"/>
        </w:rPr>
      </w:pPr>
    </w:p>
    <w:p w:rsidR="0038624B" w:rsidRPr="00CE0AAA" w:rsidRDefault="0038624B" w:rsidP="0038624B">
      <w:pPr>
        <w:spacing w:line="276" w:lineRule="auto"/>
        <w:jc w:val="both"/>
        <w:rPr>
          <w:b/>
          <w:i/>
          <w:sz w:val="20"/>
          <w:szCs w:val="20"/>
        </w:rPr>
      </w:pPr>
    </w:p>
    <w:p w:rsidR="0038624B" w:rsidRPr="00CE0AAA" w:rsidRDefault="0038624B" w:rsidP="0038624B">
      <w:pPr>
        <w:spacing w:line="276" w:lineRule="auto"/>
        <w:jc w:val="center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Bölcsőde</w:t>
      </w:r>
    </w:p>
    <w:p w:rsidR="0038624B" w:rsidRPr="00CE0AAA" w:rsidRDefault="0038624B" w:rsidP="0038624B">
      <w:pPr>
        <w:spacing w:line="276" w:lineRule="auto"/>
        <w:jc w:val="both"/>
        <w:rPr>
          <w:b/>
          <w:i/>
          <w:sz w:val="20"/>
          <w:szCs w:val="20"/>
        </w:rPr>
      </w:pPr>
    </w:p>
    <w:p w:rsidR="0038624B" w:rsidRDefault="0038624B" w:rsidP="0038624B">
      <w:pPr>
        <w:spacing w:line="276" w:lineRule="auto"/>
        <w:jc w:val="both"/>
        <w:rPr>
          <w:sz w:val="20"/>
          <w:szCs w:val="20"/>
        </w:rPr>
      </w:pPr>
      <w:r w:rsidRPr="00CE0AAA">
        <w:rPr>
          <w:b/>
          <w:sz w:val="20"/>
          <w:szCs w:val="20"/>
        </w:rPr>
        <w:t xml:space="preserve">Időtartam: </w:t>
      </w:r>
      <w:r w:rsidR="00FF6BDC">
        <w:rPr>
          <w:sz w:val="20"/>
          <w:szCs w:val="20"/>
        </w:rPr>
        <w:t>14</w:t>
      </w:r>
      <w:r w:rsidRPr="00C46F43">
        <w:rPr>
          <w:sz w:val="20"/>
          <w:szCs w:val="20"/>
        </w:rPr>
        <w:t xml:space="preserve"> óra</w:t>
      </w:r>
      <w:r w:rsidR="00FF6BDC">
        <w:rPr>
          <w:sz w:val="20"/>
          <w:szCs w:val="20"/>
        </w:rPr>
        <w:t>, 2 nap</w:t>
      </w:r>
    </w:p>
    <w:p w:rsidR="00FF6BDC" w:rsidRPr="00CE0AAA" w:rsidRDefault="00FF6BDC" w:rsidP="00FF6BDC">
      <w:pPr>
        <w:rPr>
          <w:sz w:val="20"/>
          <w:szCs w:val="20"/>
        </w:rPr>
      </w:pPr>
      <w:r w:rsidRPr="00CE0AAA">
        <w:rPr>
          <w:b/>
          <w:sz w:val="20"/>
          <w:szCs w:val="20"/>
        </w:rPr>
        <w:t xml:space="preserve">Gyakorlat beosztása: </w:t>
      </w:r>
      <w:r w:rsidRPr="00CE0AAA">
        <w:rPr>
          <w:sz w:val="20"/>
          <w:szCs w:val="20"/>
        </w:rPr>
        <w:t>8 órától 1</w:t>
      </w:r>
      <w:r>
        <w:rPr>
          <w:sz w:val="20"/>
          <w:szCs w:val="20"/>
        </w:rPr>
        <w:t>5</w:t>
      </w:r>
      <w:r w:rsidRPr="00CE0AAA">
        <w:rPr>
          <w:sz w:val="20"/>
          <w:szCs w:val="20"/>
        </w:rPr>
        <w:t xml:space="preserve"> óráig, közben ½ óra ebédszünet</w:t>
      </w:r>
    </w:p>
    <w:p w:rsidR="00FF6BDC" w:rsidRPr="00CE0AAA" w:rsidRDefault="00FF6BDC" w:rsidP="0038624B">
      <w:pPr>
        <w:spacing w:line="276" w:lineRule="auto"/>
        <w:jc w:val="both"/>
        <w:rPr>
          <w:b/>
          <w:sz w:val="20"/>
          <w:szCs w:val="20"/>
        </w:rPr>
      </w:pPr>
    </w:p>
    <w:p w:rsidR="0038624B" w:rsidRPr="00CE0AAA" w:rsidRDefault="0038624B" w:rsidP="0038624B">
      <w:pPr>
        <w:tabs>
          <w:tab w:val="left" w:leader="underscore" w:pos="9072"/>
        </w:tabs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 helye: ________________________________________________</w:t>
      </w:r>
    </w:p>
    <w:p w:rsidR="0038624B" w:rsidRPr="00CE0AAA" w:rsidRDefault="0038624B" w:rsidP="0038624B">
      <w:pPr>
        <w:tabs>
          <w:tab w:val="left" w:leader="underscore" w:pos="9072"/>
        </w:tabs>
        <w:spacing w:line="276" w:lineRule="auto"/>
        <w:jc w:val="both"/>
        <w:rPr>
          <w:sz w:val="20"/>
          <w:szCs w:val="20"/>
        </w:rPr>
      </w:pPr>
    </w:p>
    <w:p w:rsidR="0038624B" w:rsidRPr="00CE0AAA" w:rsidRDefault="0038624B" w:rsidP="0038624B">
      <w:pPr>
        <w:tabs>
          <w:tab w:val="left" w:leader="underscore" w:pos="9072"/>
        </w:tabs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 letöltésének időpontja: _______________________</w:t>
      </w:r>
      <w:r w:rsidR="00C46F43">
        <w:rPr>
          <w:sz w:val="20"/>
          <w:szCs w:val="20"/>
        </w:rPr>
        <w:t>___</w:t>
      </w:r>
      <w:r w:rsidRPr="00CE0AAA">
        <w:rPr>
          <w:sz w:val="20"/>
          <w:szCs w:val="20"/>
        </w:rPr>
        <w:t>_________</w:t>
      </w:r>
    </w:p>
    <w:p w:rsidR="0038624B" w:rsidRPr="00CE0AAA" w:rsidRDefault="0038624B" w:rsidP="0038624B">
      <w:pPr>
        <w:spacing w:line="276" w:lineRule="auto"/>
        <w:jc w:val="both"/>
        <w:rPr>
          <w:sz w:val="20"/>
          <w:szCs w:val="20"/>
        </w:rPr>
      </w:pPr>
    </w:p>
    <w:p w:rsidR="0038624B" w:rsidRPr="00CE0AAA" w:rsidRDefault="0038624B" w:rsidP="0038624B">
      <w:pPr>
        <w:spacing w:line="276" w:lineRule="auto"/>
        <w:jc w:val="both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Az adatgyűjtés és megfigyelés szempontjai:</w:t>
      </w:r>
    </w:p>
    <w:p w:rsidR="0038624B" w:rsidRPr="00CE0AAA" w:rsidRDefault="0038624B" w:rsidP="0038624B">
      <w:pPr>
        <w:numPr>
          <w:ilvl w:val="0"/>
          <w:numId w:val="9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szülőkkel való kapcsolatalakítás intézményes formái (Mindennapos találkozások, szülői értekezletek, fogadóóra, faliújság, stb., információk gyűjtése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ktől.)</w:t>
      </w:r>
    </w:p>
    <w:p w:rsidR="0038624B" w:rsidRPr="00CE0AAA" w:rsidRDefault="0038624B" w:rsidP="0038624B">
      <w:pPr>
        <w:numPr>
          <w:ilvl w:val="0"/>
          <w:numId w:val="9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kapcsolatalakítás kommunikációs jellemzői. (</w:t>
      </w:r>
      <w:r w:rsidR="00B00EEF">
        <w:rPr>
          <w:sz w:val="20"/>
          <w:szCs w:val="20"/>
        </w:rPr>
        <w:t>S</w:t>
      </w:r>
      <w:r w:rsidRPr="00CE0AAA">
        <w:rPr>
          <w:sz w:val="20"/>
          <w:szCs w:val="20"/>
        </w:rPr>
        <w:t xml:space="preserve">zülő, </w:t>
      </w:r>
      <w:r w:rsidR="00C46F4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 részéről</w:t>
      </w:r>
      <w:r w:rsidR="00B00EEF">
        <w:rPr>
          <w:sz w:val="20"/>
          <w:szCs w:val="20"/>
        </w:rPr>
        <w:t>.</w:t>
      </w:r>
      <w:r w:rsidRPr="00CE0AAA">
        <w:rPr>
          <w:sz w:val="20"/>
          <w:szCs w:val="20"/>
        </w:rPr>
        <w:t>) Esetleges konfliktusok okai, megoldásuk módja. (Megfigyelés alapján</w:t>
      </w:r>
      <w:r w:rsidR="00B00EEF">
        <w:rPr>
          <w:sz w:val="20"/>
          <w:szCs w:val="20"/>
        </w:rPr>
        <w:t>.</w:t>
      </w:r>
      <w:r w:rsidRPr="00CE0AAA">
        <w:rPr>
          <w:sz w:val="20"/>
          <w:szCs w:val="20"/>
        </w:rPr>
        <w:t>)</w:t>
      </w:r>
    </w:p>
    <w:p w:rsidR="0038624B" w:rsidRPr="00CE0AAA" w:rsidRDefault="0038624B" w:rsidP="0038624B">
      <w:pPr>
        <w:numPr>
          <w:ilvl w:val="0"/>
          <w:numId w:val="9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differenciálás nevelésben felismerhető módjai. (Konkrét eset bemutatása</w:t>
      </w:r>
      <w:r w:rsidR="00B00EEF">
        <w:rPr>
          <w:sz w:val="20"/>
          <w:szCs w:val="20"/>
        </w:rPr>
        <w:t>.</w:t>
      </w:r>
      <w:r w:rsidRPr="00CE0AAA">
        <w:rPr>
          <w:sz w:val="20"/>
          <w:szCs w:val="20"/>
        </w:rPr>
        <w:t>)</w:t>
      </w:r>
    </w:p>
    <w:p w:rsidR="0038624B" w:rsidRPr="00CE0AAA" w:rsidRDefault="0038624B" w:rsidP="0038624B">
      <w:pPr>
        <w:numPr>
          <w:ilvl w:val="0"/>
          <w:numId w:val="9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Gyűjtsön tapasztalatokat a gyermekek </w:t>
      </w:r>
      <w:r>
        <w:rPr>
          <w:sz w:val="20"/>
          <w:szCs w:val="20"/>
        </w:rPr>
        <w:t>anyanyelvi, irodalmi neveléséről</w:t>
      </w:r>
      <w:r w:rsidRPr="00CE0AAA">
        <w:rPr>
          <w:sz w:val="20"/>
          <w:szCs w:val="20"/>
        </w:rPr>
        <w:t>!</w:t>
      </w:r>
    </w:p>
    <w:p w:rsidR="0038624B" w:rsidRPr="00CE0AAA" w:rsidRDefault="0038624B" w:rsidP="0038624B">
      <w:pPr>
        <w:spacing w:line="276" w:lineRule="auto"/>
        <w:jc w:val="both"/>
        <w:rPr>
          <w:b/>
          <w:i/>
          <w:sz w:val="20"/>
          <w:szCs w:val="20"/>
        </w:rPr>
      </w:pPr>
    </w:p>
    <w:p w:rsidR="0038624B" w:rsidRPr="00CE0AAA" w:rsidRDefault="0038624B" w:rsidP="0038624B">
      <w:pPr>
        <w:spacing w:line="276" w:lineRule="auto"/>
        <w:jc w:val="both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Gyakorlati tevékenység:</w:t>
      </w:r>
    </w:p>
    <w:p w:rsidR="0038624B" w:rsidRPr="00CE0AAA" w:rsidRDefault="0038624B" w:rsidP="0038624B">
      <w:pPr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 xml:space="preserve">irányításával </w:t>
      </w:r>
      <w:r>
        <w:rPr>
          <w:sz w:val="20"/>
          <w:szCs w:val="20"/>
        </w:rPr>
        <w:t>kapcsolódjon be</w:t>
      </w:r>
      <w:r w:rsidRPr="00CE0AAA">
        <w:rPr>
          <w:sz w:val="20"/>
          <w:szCs w:val="20"/>
        </w:rPr>
        <w:t xml:space="preserve"> a mindennapos tevékenységekbe. A</w:t>
      </w:r>
      <w:r>
        <w:rPr>
          <w:sz w:val="20"/>
          <w:szCs w:val="20"/>
        </w:rPr>
        <w:t>z egyetemen</w:t>
      </w:r>
      <w:r w:rsidRPr="00CE0AAA">
        <w:rPr>
          <w:sz w:val="20"/>
          <w:szCs w:val="20"/>
        </w:rPr>
        <w:t xml:space="preserve"> szerzett elméleti ismeretek felhasználásával </w:t>
      </w:r>
      <w:r>
        <w:rPr>
          <w:sz w:val="20"/>
          <w:szCs w:val="20"/>
        </w:rPr>
        <w:t>vizuális és</w:t>
      </w:r>
      <w:r w:rsidRPr="00CE0AAA">
        <w:rPr>
          <w:sz w:val="20"/>
          <w:szCs w:val="20"/>
        </w:rPr>
        <w:t xml:space="preserve"> ének tevékenység kezdeményezése. (Előkészítéséhez kérje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 xml:space="preserve">segítségét!) </w:t>
      </w:r>
    </w:p>
    <w:p w:rsidR="0038624B" w:rsidRPr="00CE0AAA" w:rsidRDefault="0038624B" w:rsidP="0038624B">
      <w:pPr>
        <w:pageBreakBefore/>
        <w:spacing w:line="276" w:lineRule="auto"/>
        <w:jc w:val="both"/>
        <w:rPr>
          <w:b/>
          <w:i/>
          <w:sz w:val="20"/>
          <w:szCs w:val="20"/>
        </w:rPr>
      </w:pPr>
      <w:r w:rsidRPr="00CE0AAA">
        <w:rPr>
          <w:b/>
          <w:i/>
          <w:sz w:val="20"/>
          <w:szCs w:val="20"/>
        </w:rPr>
        <w:t>Írásbeli feladat:</w:t>
      </w:r>
    </w:p>
    <w:p w:rsidR="0038624B" w:rsidRPr="00CE0AAA" w:rsidRDefault="0038624B" w:rsidP="0038624B">
      <w:pPr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Adatgyűjtés, a tapasztalatok, az erre megadott szempontok alapján végzett megfigyelések dokumentálása.</w:t>
      </w:r>
    </w:p>
    <w:p w:rsidR="0038624B" w:rsidRPr="00CE0AAA" w:rsidRDefault="0038624B" w:rsidP="0038624B">
      <w:pPr>
        <w:spacing w:line="276" w:lineRule="auto"/>
        <w:jc w:val="both"/>
        <w:rPr>
          <w:b/>
          <w:sz w:val="20"/>
          <w:szCs w:val="20"/>
        </w:rPr>
      </w:pPr>
    </w:p>
    <w:p w:rsidR="0038624B" w:rsidRPr="00CE0AAA" w:rsidRDefault="0038624B" w:rsidP="0038624B">
      <w:pPr>
        <w:spacing w:line="276" w:lineRule="auto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Megfigyelési jegyzőkönyv készítése és elemzése</w:t>
      </w:r>
    </w:p>
    <w:p w:rsidR="0038624B" w:rsidRPr="00770BBF" w:rsidRDefault="0038624B" w:rsidP="00770BBF">
      <w:pPr>
        <w:rPr>
          <w:b/>
          <w:i/>
          <w:sz w:val="20"/>
          <w:szCs w:val="20"/>
        </w:rPr>
      </w:pPr>
      <w:r w:rsidRPr="00770BBF">
        <w:rPr>
          <w:b/>
          <w:i/>
          <w:sz w:val="20"/>
          <w:szCs w:val="20"/>
        </w:rPr>
        <w:t>Egy kisgyermek társas helyzeteinek és kommunikációjának alakulása</w:t>
      </w:r>
    </w:p>
    <w:p w:rsidR="0038624B" w:rsidRPr="00CE0AAA" w:rsidRDefault="0038624B" w:rsidP="0038624B">
      <w:pPr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Figyelje meg és írja le a kiválasztott kis</w:t>
      </w:r>
      <w:r w:rsidR="00DE4F4A">
        <w:rPr>
          <w:sz w:val="20"/>
          <w:szCs w:val="20"/>
        </w:rPr>
        <w:t xml:space="preserve"> gyermek</w:t>
      </w:r>
      <w:r w:rsidRPr="00CE0AAA">
        <w:rPr>
          <w:sz w:val="20"/>
          <w:szCs w:val="20"/>
        </w:rPr>
        <w:t xml:space="preserve"> társas helyzeteit és kommunikációját a gyermekcsoportban.</w:t>
      </w:r>
    </w:p>
    <w:p w:rsidR="0038624B" w:rsidRDefault="0038624B" w:rsidP="0038624B">
      <w:pPr>
        <w:spacing w:line="276" w:lineRule="auto"/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megfigyelés időtartama: </w:t>
      </w:r>
      <w:r w:rsidR="00770BBF">
        <w:rPr>
          <w:sz w:val="20"/>
          <w:szCs w:val="20"/>
        </w:rPr>
        <w:t>3</w:t>
      </w:r>
      <w:r w:rsidRPr="00CE0AAA">
        <w:rPr>
          <w:sz w:val="20"/>
          <w:szCs w:val="20"/>
        </w:rPr>
        <w:t xml:space="preserve">0 perc. </w:t>
      </w:r>
    </w:p>
    <w:p w:rsidR="00770BBF" w:rsidRPr="00CE0AAA" w:rsidRDefault="00770BBF" w:rsidP="0038624B">
      <w:pPr>
        <w:spacing w:line="276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A jegyzőkönyvet 5 perces bontásban készítsék el!</w:t>
      </w:r>
    </w:p>
    <w:p w:rsidR="0038624B" w:rsidRPr="00CE0AAA" w:rsidRDefault="0038624B" w:rsidP="0038624B">
      <w:pPr>
        <w:spacing w:line="276" w:lineRule="auto"/>
        <w:jc w:val="both"/>
        <w:rPr>
          <w:sz w:val="20"/>
          <w:szCs w:val="20"/>
        </w:rPr>
      </w:pPr>
    </w:p>
    <w:p w:rsidR="0038624B" w:rsidRPr="00CE0AAA" w:rsidRDefault="0038624B" w:rsidP="0038624B">
      <w:p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jegyzőkönyv</w:t>
      </w:r>
      <w:r w:rsidR="00770BBF">
        <w:rPr>
          <w:sz w:val="20"/>
          <w:szCs w:val="20"/>
        </w:rPr>
        <w:t>vezetés módja</w:t>
      </w:r>
      <w:r w:rsidRPr="00CE0AAA">
        <w:rPr>
          <w:sz w:val="20"/>
          <w:szCs w:val="20"/>
        </w:rPr>
        <w:t>:</w:t>
      </w:r>
    </w:p>
    <w:p w:rsidR="0038624B" w:rsidRPr="00CE0AAA" w:rsidRDefault="0038624B" w:rsidP="0038624B">
      <w:pPr>
        <w:spacing w:line="276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1843"/>
        <w:gridCol w:w="1134"/>
        <w:gridCol w:w="1584"/>
        <w:gridCol w:w="1424"/>
      </w:tblGrid>
      <w:tr w:rsidR="0038624B" w:rsidRPr="0038624B" w:rsidTr="00C46F43">
        <w:trPr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Megfigyelt gyermek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Társak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FF4773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Kisgyermeknevelő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Megjegyzés</w:t>
            </w:r>
          </w:p>
        </w:tc>
      </w:tr>
      <w:tr w:rsidR="00605338" w:rsidRPr="0038624B" w:rsidTr="00C46F43">
        <w:trPr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38624B" w:rsidRDefault="00605338" w:rsidP="0038624B">
            <w:pPr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38624B" w:rsidRDefault="00605338" w:rsidP="00BC2806">
            <w:pPr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38624B" w:rsidRDefault="00605338" w:rsidP="00BC2806">
            <w:pPr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338" w:rsidRPr="0038624B" w:rsidRDefault="00605338" w:rsidP="00BC2806">
            <w:pPr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338" w:rsidRPr="0038624B" w:rsidRDefault="00605338" w:rsidP="00BC2806">
            <w:pPr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</w:tc>
      </w:tr>
    </w:tbl>
    <w:p w:rsidR="0038624B" w:rsidRPr="00CE0AAA" w:rsidRDefault="0038624B" w:rsidP="0038624B">
      <w:pPr>
        <w:spacing w:line="276" w:lineRule="auto"/>
        <w:jc w:val="both"/>
        <w:rPr>
          <w:sz w:val="20"/>
          <w:szCs w:val="20"/>
        </w:rPr>
      </w:pPr>
    </w:p>
    <w:p w:rsidR="0038624B" w:rsidRPr="00770BBF" w:rsidRDefault="0038624B" w:rsidP="0038624B">
      <w:pPr>
        <w:spacing w:line="276" w:lineRule="auto"/>
        <w:jc w:val="both"/>
        <w:rPr>
          <w:b/>
          <w:i/>
          <w:sz w:val="20"/>
          <w:szCs w:val="20"/>
        </w:rPr>
      </w:pPr>
      <w:r w:rsidRPr="00770BBF">
        <w:rPr>
          <w:b/>
          <w:i/>
          <w:sz w:val="20"/>
          <w:szCs w:val="20"/>
        </w:rPr>
        <w:t>Elemzési szempontok:</w:t>
      </w:r>
    </w:p>
    <w:p w:rsidR="0038624B" w:rsidRPr="00770BBF" w:rsidRDefault="0038624B" w:rsidP="00770BBF">
      <w:pPr>
        <w:rPr>
          <w:b/>
          <w:sz w:val="20"/>
          <w:szCs w:val="20"/>
        </w:rPr>
      </w:pPr>
      <w:r w:rsidRPr="00770BBF">
        <w:rPr>
          <w:b/>
          <w:sz w:val="20"/>
          <w:szCs w:val="20"/>
        </w:rPr>
        <w:t>A megfigyelt kisgyermek társas helyzetei</w:t>
      </w:r>
    </w:p>
    <w:p w:rsidR="0038624B" w:rsidRPr="00CE0AAA" w:rsidRDefault="0038624B" w:rsidP="0038624B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társak felé irányuló megnyilvánulások fordultak elő, hányszor?</w:t>
      </w:r>
    </w:p>
    <w:p w:rsidR="0038624B" w:rsidRPr="00CE0AAA" w:rsidRDefault="0038624B" w:rsidP="00774DA5">
      <w:pPr>
        <w:numPr>
          <w:ilvl w:val="0"/>
          <w:numId w:val="99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nézés, mosoly társra</w:t>
      </w:r>
    </w:p>
    <w:p w:rsidR="0038624B" w:rsidRPr="00CE0AAA" w:rsidRDefault="0038624B" w:rsidP="00774DA5">
      <w:pPr>
        <w:numPr>
          <w:ilvl w:val="0"/>
          <w:numId w:val="99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testi kapcsolat</w:t>
      </w:r>
    </w:p>
    <w:p w:rsidR="0038624B" w:rsidRPr="00CE0AAA" w:rsidRDefault="0038624B" w:rsidP="00774DA5">
      <w:pPr>
        <w:numPr>
          <w:ilvl w:val="0"/>
          <w:numId w:val="99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mozgás (egymás felé, társhoz)</w:t>
      </w:r>
    </w:p>
    <w:p w:rsidR="0038624B" w:rsidRPr="00CE0AAA" w:rsidRDefault="0038624B" w:rsidP="00774DA5">
      <w:pPr>
        <w:numPr>
          <w:ilvl w:val="0"/>
          <w:numId w:val="99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hangadás, beszéd</w:t>
      </w:r>
    </w:p>
    <w:p w:rsidR="0038624B" w:rsidRPr="00CE0AAA" w:rsidRDefault="0038624B" w:rsidP="00774DA5">
      <w:pPr>
        <w:numPr>
          <w:ilvl w:val="0"/>
          <w:numId w:val="99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tárgyon keresztül kapcsolatfelvétel (adás, elvétel)</w:t>
      </w:r>
    </w:p>
    <w:p w:rsidR="0038624B" w:rsidRPr="00CE0AAA" w:rsidRDefault="0038624B" w:rsidP="00774DA5">
      <w:pPr>
        <w:numPr>
          <w:ilvl w:val="0"/>
          <w:numId w:val="99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utánzás</w:t>
      </w:r>
    </w:p>
    <w:p w:rsidR="0038624B" w:rsidRPr="00CE0AAA" w:rsidRDefault="0038624B" w:rsidP="00774DA5">
      <w:pPr>
        <w:numPr>
          <w:ilvl w:val="0"/>
          <w:numId w:val="99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együttes tevékenység (labdázás, kukucs, kooperálás játéktevékenység közben)</w:t>
      </w:r>
    </w:p>
    <w:p w:rsidR="0038624B" w:rsidRPr="00CE0AAA" w:rsidRDefault="0038624B" w:rsidP="0038624B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gyakori volt a társakkal, illetve a felnőttekkel való kapcsolatfelvétel?</w:t>
      </w:r>
    </w:p>
    <w:p w:rsidR="0038624B" w:rsidRPr="00CE0AAA" w:rsidRDefault="0038624B" w:rsidP="0038624B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Hány társával került interakcióba? Volt-e a társak között, akivel különösen sokszor került kapcsolatba?</w:t>
      </w:r>
    </w:p>
    <w:p w:rsidR="0038624B" w:rsidRPr="00CE0AAA" w:rsidRDefault="0038624B" w:rsidP="0038624B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Ki kezdeményezte a kapcsolatfelvételt?</w:t>
      </w:r>
    </w:p>
    <w:p w:rsidR="0038624B" w:rsidRPr="00CE0AAA" w:rsidRDefault="0038624B" w:rsidP="0038624B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Volt-e olyan helyzet, amikor a társakkal való interakcióban a felnőtt segítségére volt szüksége?</w:t>
      </w:r>
    </w:p>
    <w:p w:rsidR="0038624B" w:rsidRPr="00CE0AAA" w:rsidRDefault="0038624B" w:rsidP="0038624B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Véleménye szerint a megfigyelés ideje alatt milyen helyzetben volt a kisgyermek a csoportban?</w:t>
      </w:r>
    </w:p>
    <w:p w:rsidR="00770BBF" w:rsidRDefault="00770BBF" w:rsidP="0038624B">
      <w:pPr>
        <w:spacing w:line="276" w:lineRule="auto"/>
        <w:jc w:val="both"/>
        <w:rPr>
          <w:b/>
          <w:sz w:val="20"/>
          <w:szCs w:val="20"/>
        </w:rPr>
      </w:pPr>
    </w:p>
    <w:p w:rsidR="0038624B" w:rsidRPr="00CE0AAA" w:rsidRDefault="0038624B" w:rsidP="0038624B">
      <w:pPr>
        <w:spacing w:line="276" w:lineRule="auto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differenciálás nevelésben felismerhető módjai</w:t>
      </w:r>
    </w:p>
    <w:p w:rsidR="00770BBF" w:rsidRDefault="00770BBF" w:rsidP="00770BBF">
      <w:pPr>
        <w:pStyle w:val="Cm"/>
        <w:spacing w:line="276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Figyelje meg és írja le a kisgyermeknevelő tevékenységét!</w:t>
      </w:r>
    </w:p>
    <w:p w:rsidR="00770BBF" w:rsidRDefault="00770BBF" w:rsidP="00770BBF">
      <w:pPr>
        <w:pStyle w:val="Cm"/>
        <w:spacing w:line="276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A megfigyelés időtartama: 30 perc.</w:t>
      </w:r>
    </w:p>
    <w:p w:rsidR="00770BBF" w:rsidRDefault="00770BBF" w:rsidP="00770BBF">
      <w:pPr>
        <w:pStyle w:val="Cm"/>
        <w:spacing w:line="276" w:lineRule="auto"/>
        <w:ind w:firstLine="284"/>
        <w:jc w:val="both"/>
        <w:rPr>
          <w:sz w:val="20"/>
          <w:szCs w:val="20"/>
        </w:rPr>
      </w:pPr>
    </w:p>
    <w:p w:rsidR="0038624B" w:rsidRPr="00CE0AAA" w:rsidRDefault="0038624B" w:rsidP="00770BBF">
      <w:pPr>
        <w:pStyle w:val="Cm"/>
        <w:spacing w:line="276" w:lineRule="auto"/>
        <w:ind w:firstLine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jegyzőkönyvezetés módja: </w:t>
      </w:r>
    </w:p>
    <w:p w:rsidR="0038624B" w:rsidRPr="00CE0AAA" w:rsidRDefault="0038624B" w:rsidP="0038624B">
      <w:pPr>
        <w:pStyle w:val="Cm"/>
        <w:spacing w:line="276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1276"/>
        <w:gridCol w:w="850"/>
        <w:gridCol w:w="1276"/>
        <w:gridCol w:w="992"/>
        <w:gridCol w:w="1220"/>
      </w:tblGrid>
      <w:tr w:rsidR="0038624B" w:rsidRPr="0038624B" w:rsidTr="00770BBF">
        <w:trPr>
          <w:trHeight w:val="33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FF4773" w:rsidP="00A345DD">
            <w:pPr>
              <w:snapToGrid w:val="0"/>
              <w:spacing w:before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Kisgyermeknevelő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Gyermek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Megjegyzés</w:t>
            </w:r>
          </w:p>
        </w:tc>
      </w:tr>
      <w:tr w:rsidR="0038624B" w:rsidRPr="0038624B" w:rsidTr="00770BBF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Idő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beszéd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tevékenység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8624B">
              <w:rPr>
                <w:b/>
                <w:sz w:val="18"/>
                <w:szCs w:val="18"/>
              </w:rPr>
              <w:t>beszéd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24B" w:rsidRPr="0038624B" w:rsidRDefault="0038624B" w:rsidP="00A345DD">
            <w:pPr>
              <w:snapToGrid w:val="0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38624B" w:rsidRPr="00CE0AAA" w:rsidTr="00770BBF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CE0AAA" w:rsidRDefault="0038624B" w:rsidP="00BC2806">
            <w:pPr>
              <w:snapToGrid w:val="0"/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CE0AAA" w:rsidRDefault="0038624B" w:rsidP="00BC2806">
            <w:pPr>
              <w:snapToGrid w:val="0"/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CE0AAA" w:rsidRDefault="0038624B" w:rsidP="00BC2806">
            <w:pPr>
              <w:snapToGrid w:val="0"/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CE0AAA" w:rsidRDefault="0038624B" w:rsidP="00BC2806">
            <w:pPr>
              <w:snapToGrid w:val="0"/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24B" w:rsidRPr="00CE0AAA" w:rsidRDefault="0038624B" w:rsidP="00BC2806">
            <w:pPr>
              <w:snapToGrid w:val="0"/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24B" w:rsidRPr="00CE0AAA" w:rsidRDefault="0038624B" w:rsidP="00BC2806">
            <w:pPr>
              <w:snapToGrid w:val="0"/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</w:tbl>
    <w:p w:rsidR="0038624B" w:rsidRDefault="0038624B" w:rsidP="0038624B">
      <w:pPr>
        <w:spacing w:line="276" w:lineRule="auto"/>
        <w:jc w:val="both"/>
        <w:rPr>
          <w:b/>
          <w:sz w:val="20"/>
          <w:szCs w:val="20"/>
        </w:rPr>
      </w:pPr>
    </w:p>
    <w:p w:rsidR="00CB689D" w:rsidRPr="00CB689D" w:rsidRDefault="00CB689D" w:rsidP="0038624B">
      <w:pPr>
        <w:spacing w:line="276" w:lineRule="auto"/>
        <w:jc w:val="both"/>
        <w:rPr>
          <w:b/>
          <w:i/>
          <w:sz w:val="20"/>
          <w:szCs w:val="20"/>
        </w:rPr>
      </w:pPr>
      <w:r w:rsidRPr="00CB689D">
        <w:rPr>
          <w:b/>
          <w:i/>
          <w:sz w:val="20"/>
          <w:szCs w:val="20"/>
        </w:rPr>
        <w:t>Megfigyelési szempontok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fejezte ki elismerését, támogatását a gyermekek felé? Hogyan dicsért?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Milyen követelményeket, szabályokat állított? Hogyan tiltott? Igazodott-e követelményeivel a gyermekek életkorához, fejlettségéhez, állapotához? 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segítette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 xml:space="preserve">et a konfliktushelyzetekben? 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helyzetekben, és hogyan alkalmazta a mintanyújtást, a személyes példát?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Alkalmazott-e meggyőzést, magyarázatot? Hogyan? Milyen helyzetben? 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szokások kialakítására törekszik? Hogyan segítette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>et a szokások elsajátításában, gyakorlásában?</w:t>
      </w:r>
      <w:r w:rsidR="00FF4773">
        <w:rPr>
          <w:sz w:val="20"/>
          <w:szCs w:val="20"/>
        </w:rPr>
        <w:t xml:space="preserve"> 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Összhangban volt-e verbális és non-verbális kommunikációja?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Alkalmazott-e én-közléseket? Hogyan? Milyen hatással? </w:t>
      </w:r>
    </w:p>
    <w:p w:rsidR="0038624B" w:rsidRPr="00CE0AAA" w:rsidRDefault="0038624B" w:rsidP="0038624B">
      <w:pPr>
        <w:numPr>
          <w:ilvl w:val="0"/>
          <w:numId w:val="43"/>
        </w:numPr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k összhangban voltak-e a nevelési módszerek alkalmazásában?</w:t>
      </w:r>
    </w:p>
    <w:p w:rsidR="00CB689D" w:rsidRDefault="00CB689D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8624B" w:rsidRPr="00CE0AAA" w:rsidRDefault="000B4C74" w:rsidP="0038624B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Anyanyelvi, irodalmi nevelés</w:t>
      </w:r>
      <w:r w:rsidR="0038624B" w:rsidRPr="00CE0AAA">
        <w:rPr>
          <w:b/>
          <w:sz w:val="20"/>
          <w:szCs w:val="20"/>
        </w:rPr>
        <w:t xml:space="preserve"> megfigyelése</w:t>
      </w:r>
    </w:p>
    <w:p w:rsidR="0038624B" w:rsidRPr="00CE0AAA" w:rsidRDefault="0038624B" w:rsidP="0038624B">
      <w:pPr>
        <w:spacing w:line="276" w:lineRule="auto"/>
        <w:jc w:val="both"/>
        <w:rPr>
          <w:b/>
          <w:sz w:val="20"/>
          <w:szCs w:val="20"/>
        </w:rPr>
      </w:pPr>
    </w:p>
    <w:p w:rsidR="000B4C74" w:rsidRPr="00CB689D" w:rsidRDefault="000B4C74" w:rsidP="000B4C74">
      <w:pPr>
        <w:pStyle w:val="Cm"/>
        <w:jc w:val="left"/>
        <w:rPr>
          <w:b/>
          <w:i/>
          <w:sz w:val="20"/>
          <w:szCs w:val="20"/>
        </w:rPr>
      </w:pPr>
      <w:r w:rsidRPr="00CB689D">
        <w:rPr>
          <w:b/>
          <w:i/>
          <w:sz w:val="20"/>
          <w:szCs w:val="20"/>
        </w:rPr>
        <w:t>Megfigyelési szempontok</w:t>
      </w:r>
    </w:p>
    <w:p w:rsidR="000B4C74" w:rsidRPr="000B4C74" w:rsidRDefault="000B4C74" w:rsidP="00774DA5">
      <w:pPr>
        <w:numPr>
          <w:ilvl w:val="0"/>
          <w:numId w:val="136"/>
        </w:numPr>
        <w:tabs>
          <w:tab w:val="clear" w:pos="0"/>
          <w:tab w:val="num" w:pos="709"/>
        </w:tabs>
        <w:ind w:left="709"/>
        <w:jc w:val="both"/>
        <w:rPr>
          <w:sz w:val="20"/>
          <w:szCs w:val="20"/>
        </w:rPr>
      </w:pPr>
      <w:r w:rsidRPr="000B4C74">
        <w:rPr>
          <w:sz w:val="20"/>
          <w:szCs w:val="20"/>
        </w:rPr>
        <w:t>Milyen könyvek, bábok, képek stb. vannak a csoportban?</w:t>
      </w:r>
    </w:p>
    <w:p w:rsidR="000B4C74" w:rsidRPr="000B4C74" w:rsidRDefault="000B4C74" w:rsidP="00774DA5">
      <w:pPr>
        <w:numPr>
          <w:ilvl w:val="0"/>
          <w:numId w:val="136"/>
        </w:numPr>
        <w:tabs>
          <w:tab w:val="clear" w:pos="0"/>
          <w:tab w:val="num" w:pos="709"/>
        </w:tabs>
        <w:ind w:left="709"/>
        <w:jc w:val="both"/>
        <w:rPr>
          <w:sz w:val="20"/>
          <w:szCs w:val="20"/>
        </w:rPr>
      </w:pPr>
      <w:r w:rsidRPr="000B4C74">
        <w:rPr>
          <w:sz w:val="20"/>
          <w:szCs w:val="20"/>
        </w:rPr>
        <w:t>Van-e állandó hely kialakítva a mesélésre?</w:t>
      </w:r>
    </w:p>
    <w:p w:rsidR="000B4C74" w:rsidRPr="000B4C74" w:rsidRDefault="000B4C74" w:rsidP="00774DA5">
      <w:pPr>
        <w:pStyle w:val="Szvegtrzs"/>
        <w:numPr>
          <w:ilvl w:val="0"/>
          <w:numId w:val="136"/>
        </w:numPr>
        <w:tabs>
          <w:tab w:val="clear" w:pos="0"/>
          <w:tab w:val="num" w:pos="709"/>
        </w:tabs>
        <w:ind w:left="709"/>
        <w:jc w:val="both"/>
        <w:rPr>
          <w:b w:val="0"/>
          <w:sz w:val="20"/>
          <w:szCs w:val="20"/>
        </w:rPr>
      </w:pPr>
      <w:r w:rsidRPr="000B4C74">
        <w:rPr>
          <w:b w:val="0"/>
          <w:sz w:val="20"/>
          <w:szCs w:val="20"/>
        </w:rPr>
        <w:t>Hogyan il</w:t>
      </w:r>
      <w:r w:rsidR="00480437">
        <w:rPr>
          <w:b w:val="0"/>
          <w:sz w:val="20"/>
          <w:szCs w:val="20"/>
        </w:rPr>
        <w:t xml:space="preserve">leszkedett a bölcsőde </w:t>
      </w:r>
      <w:r w:rsidRPr="000B4C74">
        <w:rPr>
          <w:b w:val="0"/>
          <w:sz w:val="20"/>
          <w:szCs w:val="20"/>
        </w:rPr>
        <w:t>napirendjébe a könyvnézegetés, a mondókázás, a verselés, a mesélés, a bábozás? (amire példát látott)</w:t>
      </w:r>
    </w:p>
    <w:p w:rsidR="000B4C74" w:rsidRPr="000B4C74" w:rsidRDefault="000B4C74" w:rsidP="00774DA5">
      <w:pPr>
        <w:pStyle w:val="Szvegtrzs"/>
        <w:numPr>
          <w:ilvl w:val="0"/>
          <w:numId w:val="136"/>
        </w:numPr>
        <w:tabs>
          <w:tab w:val="clear" w:pos="0"/>
          <w:tab w:val="num" w:pos="709"/>
        </w:tabs>
        <w:ind w:left="709"/>
        <w:jc w:val="both"/>
        <w:rPr>
          <w:b w:val="0"/>
          <w:sz w:val="20"/>
          <w:szCs w:val="20"/>
        </w:rPr>
      </w:pPr>
      <w:r w:rsidRPr="000B4C74">
        <w:rPr>
          <w:b w:val="0"/>
          <w:sz w:val="20"/>
          <w:szCs w:val="20"/>
        </w:rPr>
        <w:t xml:space="preserve">Kapcsolódnak-e szertartásszerű szokások a meséléshez, bábozáshoz? Melyek ezek? </w:t>
      </w:r>
    </w:p>
    <w:p w:rsidR="000B4C74" w:rsidRPr="000B4C74" w:rsidRDefault="000B4C74" w:rsidP="00774DA5">
      <w:pPr>
        <w:pStyle w:val="Szvegtrzs"/>
        <w:numPr>
          <w:ilvl w:val="0"/>
          <w:numId w:val="136"/>
        </w:numPr>
        <w:tabs>
          <w:tab w:val="clear" w:pos="0"/>
          <w:tab w:val="num" w:pos="709"/>
        </w:tabs>
        <w:ind w:left="709"/>
        <w:jc w:val="both"/>
        <w:rPr>
          <w:b w:val="0"/>
          <w:sz w:val="20"/>
          <w:szCs w:val="20"/>
        </w:rPr>
      </w:pPr>
      <w:r w:rsidRPr="000B4C74">
        <w:rPr>
          <w:b w:val="0"/>
          <w:sz w:val="20"/>
          <w:szCs w:val="20"/>
        </w:rPr>
        <w:t xml:space="preserve">Hogyan mesélt, verselt a </w:t>
      </w:r>
      <w:r w:rsidR="00480437">
        <w:rPr>
          <w:b w:val="0"/>
          <w:sz w:val="20"/>
          <w:szCs w:val="20"/>
        </w:rPr>
        <w:t>kisgyermeknevelő</w:t>
      </w:r>
      <w:r w:rsidRPr="000B4C74">
        <w:rPr>
          <w:b w:val="0"/>
          <w:sz w:val="20"/>
          <w:szCs w:val="20"/>
        </w:rPr>
        <w:t xml:space="preserve">? </w:t>
      </w:r>
      <w:r w:rsidR="00480437">
        <w:rPr>
          <w:b w:val="0"/>
          <w:sz w:val="20"/>
          <w:szCs w:val="20"/>
        </w:rPr>
        <w:t>(</w:t>
      </w:r>
      <w:r w:rsidRPr="000B4C74">
        <w:rPr>
          <w:b w:val="0"/>
          <w:sz w:val="20"/>
          <w:szCs w:val="20"/>
        </w:rPr>
        <w:t>emlékezetből, eszközzel, eszköz nélkül, stb.</w:t>
      </w:r>
      <w:r w:rsidR="00480437">
        <w:rPr>
          <w:b w:val="0"/>
          <w:sz w:val="20"/>
          <w:szCs w:val="20"/>
        </w:rPr>
        <w:t>)</w:t>
      </w:r>
      <w:r w:rsidRPr="000B4C74">
        <w:rPr>
          <w:b w:val="0"/>
          <w:sz w:val="20"/>
          <w:szCs w:val="20"/>
        </w:rPr>
        <w:t xml:space="preserve"> </w:t>
      </w:r>
    </w:p>
    <w:p w:rsidR="000B4C74" w:rsidRPr="000B4C74" w:rsidRDefault="000B4C74" w:rsidP="00774DA5">
      <w:pPr>
        <w:pStyle w:val="Szvegtrzs"/>
        <w:numPr>
          <w:ilvl w:val="0"/>
          <w:numId w:val="136"/>
        </w:numPr>
        <w:tabs>
          <w:tab w:val="clear" w:pos="0"/>
          <w:tab w:val="num" w:pos="709"/>
        </w:tabs>
        <w:ind w:left="709"/>
        <w:jc w:val="both"/>
        <w:rPr>
          <w:b w:val="0"/>
          <w:sz w:val="20"/>
          <w:szCs w:val="20"/>
        </w:rPr>
      </w:pPr>
      <w:r w:rsidRPr="000B4C74">
        <w:rPr>
          <w:b w:val="0"/>
          <w:sz w:val="20"/>
          <w:szCs w:val="20"/>
        </w:rPr>
        <w:t>Hogyan reagáltak a</w:t>
      </w:r>
      <w:r w:rsidR="00CA37BC">
        <w:rPr>
          <w:b w:val="0"/>
          <w:sz w:val="20"/>
          <w:szCs w:val="20"/>
        </w:rPr>
        <w:t xml:space="preserve"> </w:t>
      </w:r>
      <w:r w:rsidR="00DE4F4A">
        <w:rPr>
          <w:b w:val="0"/>
          <w:sz w:val="20"/>
          <w:szCs w:val="20"/>
        </w:rPr>
        <w:t>gyermekek</w:t>
      </w:r>
      <w:r w:rsidRPr="000B4C74">
        <w:rPr>
          <w:b w:val="0"/>
          <w:sz w:val="20"/>
          <w:szCs w:val="20"/>
        </w:rPr>
        <w:t xml:space="preserve"> a kezdeményezésre, a mesélésre, a befejezésre? /ráhangolódás, érzelmek, figyelem, beszéd, kívánság, mozgás, aktivitás, befogadás, stb. /</w:t>
      </w:r>
    </w:p>
    <w:p w:rsidR="000B4C74" w:rsidRPr="000B4C74" w:rsidRDefault="000B4C74" w:rsidP="00774DA5">
      <w:pPr>
        <w:pStyle w:val="Szvegtrzs"/>
        <w:numPr>
          <w:ilvl w:val="0"/>
          <w:numId w:val="136"/>
        </w:numPr>
        <w:tabs>
          <w:tab w:val="clear" w:pos="0"/>
          <w:tab w:val="num" w:pos="709"/>
        </w:tabs>
        <w:ind w:left="709"/>
        <w:jc w:val="both"/>
        <w:rPr>
          <w:b w:val="0"/>
          <w:sz w:val="20"/>
          <w:szCs w:val="20"/>
        </w:rPr>
      </w:pPr>
      <w:r w:rsidRPr="000B4C74">
        <w:rPr>
          <w:b w:val="0"/>
          <w:sz w:val="20"/>
          <w:szCs w:val="20"/>
        </w:rPr>
        <w:t>Az anyanyelvi nevelésre milyen példákat látott?</w:t>
      </w:r>
    </w:p>
    <w:p w:rsidR="000B4C74" w:rsidRPr="000B4C74" w:rsidRDefault="00480437" w:rsidP="00774DA5">
      <w:pPr>
        <w:pStyle w:val="Szvegtrzs"/>
        <w:numPr>
          <w:ilvl w:val="0"/>
          <w:numId w:val="136"/>
        </w:numPr>
        <w:tabs>
          <w:tab w:val="clear" w:pos="0"/>
          <w:tab w:val="num" w:pos="709"/>
        </w:tabs>
        <w:ind w:left="709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A kisgyermeknevelő </w:t>
      </w:r>
      <w:r w:rsidR="000B4C74" w:rsidRPr="000B4C74">
        <w:rPr>
          <w:b w:val="0"/>
          <w:sz w:val="20"/>
          <w:szCs w:val="20"/>
        </w:rPr>
        <w:t>nyelvi kultúrája, kifejező eszközei menyire igazodnak a gyermekek életkori, egyéni sajátosságaihoz?</w:t>
      </w:r>
    </w:p>
    <w:p w:rsidR="0038624B" w:rsidRPr="00CE0AAA" w:rsidRDefault="0038624B" w:rsidP="0038624B">
      <w:pPr>
        <w:spacing w:line="276" w:lineRule="auto"/>
        <w:jc w:val="both"/>
        <w:rPr>
          <w:sz w:val="20"/>
          <w:szCs w:val="20"/>
        </w:rPr>
      </w:pPr>
    </w:p>
    <w:p w:rsidR="0038624B" w:rsidRPr="00CE0AAA" w:rsidRDefault="0038624B" w:rsidP="0038624B">
      <w:pPr>
        <w:tabs>
          <w:tab w:val="left" w:pos="5670"/>
        </w:tabs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vállalt feladatok, és teljesítésük tapasztalatainak rögzítése.</w:t>
      </w:r>
    </w:p>
    <w:p w:rsidR="0038624B" w:rsidRDefault="0038624B" w:rsidP="0038624B">
      <w:pPr>
        <w:spacing w:line="276" w:lineRule="auto"/>
        <w:jc w:val="center"/>
        <w:rPr>
          <w:b/>
          <w:sz w:val="20"/>
          <w:szCs w:val="20"/>
        </w:rPr>
      </w:pPr>
    </w:p>
    <w:p w:rsidR="00770BBF" w:rsidRPr="00CE0AAA" w:rsidRDefault="00770BBF" w:rsidP="0038624B">
      <w:pPr>
        <w:spacing w:line="276" w:lineRule="auto"/>
        <w:jc w:val="center"/>
        <w:rPr>
          <w:b/>
          <w:sz w:val="20"/>
          <w:szCs w:val="20"/>
        </w:rPr>
      </w:pPr>
    </w:p>
    <w:p w:rsidR="001530FD" w:rsidRPr="0038624B" w:rsidRDefault="001530FD" w:rsidP="00770BBF">
      <w:pPr>
        <w:jc w:val="center"/>
        <w:rPr>
          <w:b/>
        </w:rPr>
      </w:pPr>
      <w:r w:rsidRPr="0038624B">
        <w:rPr>
          <w:b/>
        </w:rPr>
        <w:t xml:space="preserve">Csoportos gyakorlat </w:t>
      </w:r>
      <w:r w:rsidR="00DC6F25">
        <w:rPr>
          <w:b/>
        </w:rPr>
        <w:t>3</w:t>
      </w:r>
      <w:r w:rsidRPr="0038624B">
        <w:rPr>
          <w:b/>
        </w:rPr>
        <w:t>.</w:t>
      </w:r>
    </w:p>
    <w:p w:rsidR="001530FD" w:rsidRPr="00FF6BDC" w:rsidRDefault="001530FD">
      <w:pPr>
        <w:spacing w:line="276" w:lineRule="auto"/>
        <w:jc w:val="both"/>
        <w:rPr>
          <w:b/>
          <w:sz w:val="10"/>
          <w:szCs w:val="10"/>
        </w:rPr>
      </w:pPr>
    </w:p>
    <w:p w:rsidR="001530FD" w:rsidRPr="00CE0AAA" w:rsidRDefault="00DC6F25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2"/>
          <w:szCs w:val="22"/>
        </w:rPr>
        <w:t>Családi napközi</w:t>
      </w:r>
    </w:p>
    <w:p w:rsidR="001530FD" w:rsidRPr="00CE0AAA" w:rsidRDefault="001530FD">
      <w:pPr>
        <w:spacing w:line="276" w:lineRule="auto"/>
        <w:jc w:val="both"/>
        <w:rPr>
          <w:b/>
          <w:i/>
          <w:sz w:val="20"/>
          <w:szCs w:val="20"/>
        </w:rPr>
      </w:pPr>
    </w:p>
    <w:p w:rsidR="001530FD" w:rsidRDefault="001530FD">
      <w:pPr>
        <w:spacing w:line="276" w:lineRule="auto"/>
        <w:jc w:val="both"/>
        <w:rPr>
          <w:sz w:val="20"/>
          <w:szCs w:val="20"/>
        </w:rPr>
      </w:pPr>
      <w:r w:rsidRPr="00CE0AAA">
        <w:rPr>
          <w:b/>
          <w:i/>
          <w:sz w:val="20"/>
          <w:szCs w:val="20"/>
        </w:rPr>
        <w:t xml:space="preserve">Időtartam: </w:t>
      </w:r>
      <w:r w:rsidR="00FF6BDC" w:rsidRPr="00FF6BDC">
        <w:rPr>
          <w:sz w:val="20"/>
          <w:szCs w:val="20"/>
        </w:rPr>
        <w:t>8</w:t>
      </w:r>
      <w:r w:rsidRPr="00FF6BDC">
        <w:rPr>
          <w:sz w:val="20"/>
          <w:szCs w:val="20"/>
        </w:rPr>
        <w:t xml:space="preserve"> óra</w:t>
      </w:r>
    </w:p>
    <w:p w:rsidR="00FF6BDC" w:rsidRPr="00CE0AAA" w:rsidRDefault="00FF6BDC" w:rsidP="00FF6BDC">
      <w:pPr>
        <w:rPr>
          <w:sz w:val="20"/>
          <w:szCs w:val="20"/>
        </w:rPr>
      </w:pPr>
      <w:r w:rsidRPr="00CE0AAA">
        <w:rPr>
          <w:b/>
          <w:sz w:val="20"/>
          <w:szCs w:val="20"/>
        </w:rPr>
        <w:t xml:space="preserve">Gyakorlat beosztása: </w:t>
      </w:r>
      <w:r w:rsidRPr="00CE0AAA">
        <w:rPr>
          <w:sz w:val="20"/>
          <w:szCs w:val="20"/>
        </w:rPr>
        <w:t>8 órától 16 óráig, közben ½ óra ebédszünet</w:t>
      </w:r>
    </w:p>
    <w:p w:rsidR="00FF6BDC" w:rsidRPr="00CE0AAA" w:rsidRDefault="00FF6BDC">
      <w:pPr>
        <w:spacing w:line="276" w:lineRule="auto"/>
        <w:jc w:val="both"/>
        <w:rPr>
          <w:b/>
          <w:i/>
          <w:sz w:val="20"/>
          <w:szCs w:val="20"/>
        </w:rPr>
      </w:pPr>
    </w:p>
    <w:p w:rsidR="001530FD" w:rsidRDefault="001530FD" w:rsidP="00FF6BDC">
      <w:pPr>
        <w:tabs>
          <w:tab w:val="left" w:leader="underscore" w:pos="9072"/>
        </w:tabs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 helye: _______________________</w:t>
      </w:r>
      <w:r w:rsidR="006939A7">
        <w:rPr>
          <w:sz w:val="20"/>
          <w:szCs w:val="20"/>
        </w:rPr>
        <w:t>_______</w:t>
      </w:r>
      <w:r w:rsidRPr="00CE0AAA">
        <w:rPr>
          <w:sz w:val="20"/>
          <w:szCs w:val="20"/>
        </w:rPr>
        <w:t>___________________</w:t>
      </w:r>
    </w:p>
    <w:p w:rsidR="004C2A2C" w:rsidRPr="00CE0AAA" w:rsidRDefault="004C2A2C" w:rsidP="00FF6BDC">
      <w:pPr>
        <w:tabs>
          <w:tab w:val="left" w:leader="underscore" w:pos="9072"/>
        </w:tabs>
        <w:spacing w:line="276" w:lineRule="auto"/>
        <w:jc w:val="both"/>
        <w:rPr>
          <w:sz w:val="20"/>
          <w:szCs w:val="20"/>
        </w:rPr>
      </w:pPr>
    </w:p>
    <w:p w:rsidR="001530FD" w:rsidRPr="00CE0AAA" w:rsidRDefault="001530FD" w:rsidP="00FF6BDC">
      <w:pPr>
        <w:tabs>
          <w:tab w:val="left" w:leader="underscore" w:pos="9072"/>
        </w:tabs>
        <w:spacing w:line="276" w:lineRule="auto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Gyakorlat letöltésének időpontja: _______________________</w:t>
      </w:r>
      <w:r w:rsidR="006939A7">
        <w:rPr>
          <w:sz w:val="20"/>
          <w:szCs w:val="20"/>
        </w:rPr>
        <w:t>_______</w:t>
      </w:r>
      <w:r w:rsidRPr="00CE0AAA">
        <w:rPr>
          <w:sz w:val="20"/>
          <w:szCs w:val="20"/>
        </w:rPr>
        <w:t>______</w:t>
      </w:r>
    </w:p>
    <w:p w:rsidR="004C2A2C" w:rsidRPr="00FF6BDC" w:rsidRDefault="004C2A2C" w:rsidP="004C2A2C">
      <w:pPr>
        <w:jc w:val="both"/>
        <w:rPr>
          <w:b/>
          <w:i/>
          <w:sz w:val="10"/>
          <w:szCs w:val="10"/>
        </w:rPr>
      </w:pPr>
    </w:p>
    <w:p w:rsidR="004C2A2C" w:rsidRPr="00127F28" w:rsidRDefault="004C2A2C" w:rsidP="004C2A2C">
      <w:pPr>
        <w:jc w:val="both"/>
        <w:rPr>
          <w:b/>
          <w:i/>
          <w:sz w:val="20"/>
          <w:szCs w:val="20"/>
        </w:rPr>
      </w:pPr>
      <w:r w:rsidRPr="00127F28">
        <w:rPr>
          <w:b/>
          <w:i/>
          <w:sz w:val="20"/>
          <w:szCs w:val="20"/>
        </w:rPr>
        <w:t>Az adatgyűjtés és a megfigyelés szempontjai: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sz w:val="20"/>
          <w:szCs w:val="20"/>
        </w:rPr>
      </w:pPr>
      <w:r w:rsidRPr="00127F28">
        <w:rPr>
          <w:sz w:val="20"/>
          <w:szCs w:val="20"/>
        </w:rPr>
        <w:t xml:space="preserve">A családi napközi személyi és tárgyi feltételrendszerének megfigyelése. 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sz w:val="20"/>
          <w:szCs w:val="20"/>
        </w:rPr>
      </w:pPr>
      <w:r w:rsidRPr="00127F28">
        <w:rPr>
          <w:sz w:val="20"/>
          <w:szCs w:val="20"/>
        </w:rPr>
        <w:t xml:space="preserve">A gyermekcsoport létszáma, összetétele. 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sz w:val="20"/>
          <w:szCs w:val="20"/>
        </w:rPr>
      </w:pPr>
      <w:r w:rsidRPr="00127F28">
        <w:rPr>
          <w:sz w:val="20"/>
          <w:szCs w:val="20"/>
        </w:rPr>
        <w:t xml:space="preserve">A családi napközi napirendje. 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sz w:val="20"/>
          <w:szCs w:val="20"/>
        </w:rPr>
      </w:pPr>
      <w:r w:rsidRPr="00127F28">
        <w:rPr>
          <w:sz w:val="20"/>
          <w:szCs w:val="20"/>
        </w:rPr>
        <w:t>Az alapellátáson túli szolgáltatások (ha vannak. Ilyen pl. az időszakos gyermekfelügyelet).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sz w:val="20"/>
          <w:szCs w:val="20"/>
        </w:rPr>
      </w:pPr>
      <w:r w:rsidRPr="00127F28">
        <w:rPr>
          <w:sz w:val="20"/>
          <w:szCs w:val="20"/>
        </w:rPr>
        <w:t xml:space="preserve">Gondozás (étkezés, fürdőszobai gondozás, öltözködés, alvás) a családi napköziben. 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sz w:val="20"/>
          <w:szCs w:val="20"/>
        </w:rPr>
      </w:pPr>
      <w:r w:rsidRPr="00127F28">
        <w:rPr>
          <w:sz w:val="20"/>
          <w:szCs w:val="20"/>
        </w:rPr>
        <w:t xml:space="preserve">A szobai és a szabad levegőn való játék. 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sz w:val="20"/>
          <w:szCs w:val="20"/>
        </w:rPr>
      </w:pPr>
      <w:r w:rsidRPr="00127F28">
        <w:rPr>
          <w:sz w:val="20"/>
          <w:szCs w:val="20"/>
        </w:rPr>
        <w:t xml:space="preserve">A családi napköziben vezetett dokumentáció. 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sz w:val="20"/>
          <w:szCs w:val="20"/>
        </w:rPr>
      </w:pPr>
      <w:r w:rsidRPr="00127F28">
        <w:rPr>
          <w:sz w:val="20"/>
          <w:szCs w:val="20"/>
        </w:rPr>
        <w:t xml:space="preserve">A szülőkkel való együttműködés. </w:t>
      </w:r>
    </w:p>
    <w:p w:rsidR="004C2A2C" w:rsidRPr="00127F28" w:rsidRDefault="004C2A2C" w:rsidP="004C2A2C">
      <w:pPr>
        <w:pStyle w:val="Listaszerbekezds"/>
        <w:numPr>
          <w:ilvl w:val="0"/>
          <w:numId w:val="139"/>
        </w:numPr>
        <w:jc w:val="both"/>
        <w:rPr>
          <w:noProof/>
          <w:sz w:val="20"/>
          <w:szCs w:val="20"/>
        </w:rPr>
      </w:pPr>
      <w:r w:rsidRPr="00127F28">
        <w:rPr>
          <w:noProof/>
          <w:sz w:val="20"/>
          <w:szCs w:val="20"/>
        </w:rPr>
        <w:t>A bölcsődei és a családi napközi nevelésének összehasonlítása: alapvető hasonlóságok és különbségek.</w:t>
      </w:r>
    </w:p>
    <w:p w:rsidR="004C2A2C" w:rsidRPr="00FF6BDC" w:rsidRDefault="004C2A2C" w:rsidP="004C2A2C">
      <w:pPr>
        <w:jc w:val="both"/>
        <w:rPr>
          <w:noProof/>
          <w:sz w:val="10"/>
          <w:szCs w:val="10"/>
        </w:rPr>
      </w:pPr>
    </w:p>
    <w:p w:rsidR="004C2A2C" w:rsidRPr="00127F28" w:rsidRDefault="004C2A2C" w:rsidP="004C2A2C">
      <w:pPr>
        <w:jc w:val="both"/>
        <w:rPr>
          <w:b/>
          <w:i/>
          <w:noProof/>
          <w:sz w:val="20"/>
          <w:szCs w:val="20"/>
        </w:rPr>
      </w:pPr>
      <w:r w:rsidRPr="00127F28">
        <w:rPr>
          <w:b/>
          <w:i/>
          <w:noProof/>
          <w:sz w:val="20"/>
          <w:szCs w:val="20"/>
        </w:rPr>
        <w:t xml:space="preserve">Gyakorlati tevékenység: </w:t>
      </w:r>
    </w:p>
    <w:p w:rsidR="004C2A2C" w:rsidRPr="00127F28" w:rsidRDefault="004C2A2C" w:rsidP="005C35D2">
      <w:pPr>
        <w:ind w:left="426"/>
        <w:jc w:val="both"/>
        <w:rPr>
          <w:noProof/>
          <w:sz w:val="20"/>
          <w:szCs w:val="20"/>
        </w:rPr>
      </w:pPr>
      <w:r w:rsidRPr="00127F28">
        <w:rPr>
          <w:noProof/>
          <w:sz w:val="20"/>
          <w:szCs w:val="20"/>
        </w:rPr>
        <w:t>A családi napközi vezető irányításával megfigyelések végzése, információ</w:t>
      </w:r>
      <w:r>
        <w:rPr>
          <w:noProof/>
          <w:sz w:val="20"/>
          <w:szCs w:val="20"/>
        </w:rPr>
        <w:t>-</w:t>
      </w:r>
      <w:r w:rsidRPr="00127F28">
        <w:rPr>
          <w:noProof/>
          <w:sz w:val="20"/>
          <w:szCs w:val="20"/>
        </w:rPr>
        <w:t>gyűjtés, dokumentumelemzés.</w:t>
      </w:r>
    </w:p>
    <w:p w:rsidR="004C2A2C" w:rsidRPr="00FF6BDC" w:rsidRDefault="004C2A2C" w:rsidP="004C2A2C">
      <w:pPr>
        <w:jc w:val="both"/>
        <w:rPr>
          <w:noProof/>
          <w:sz w:val="10"/>
          <w:szCs w:val="10"/>
        </w:rPr>
      </w:pPr>
    </w:p>
    <w:p w:rsidR="004C2A2C" w:rsidRPr="00127F28" w:rsidRDefault="004C2A2C" w:rsidP="004C2A2C">
      <w:pPr>
        <w:rPr>
          <w:b/>
          <w:i/>
          <w:sz w:val="20"/>
          <w:szCs w:val="20"/>
        </w:rPr>
      </w:pPr>
      <w:r w:rsidRPr="00127F28">
        <w:rPr>
          <w:b/>
          <w:i/>
          <w:sz w:val="20"/>
          <w:szCs w:val="20"/>
        </w:rPr>
        <w:t xml:space="preserve">Írásbeli feladat: </w:t>
      </w:r>
    </w:p>
    <w:p w:rsidR="004C2A2C" w:rsidRDefault="004C2A2C" w:rsidP="005C35D2">
      <w:pPr>
        <w:spacing w:line="276" w:lineRule="auto"/>
        <w:ind w:left="4963" w:hanging="4537"/>
        <w:jc w:val="both"/>
        <w:rPr>
          <w:sz w:val="20"/>
          <w:szCs w:val="20"/>
        </w:rPr>
      </w:pPr>
      <w:r w:rsidRPr="00127F28">
        <w:rPr>
          <w:sz w:val="20"/>
          <w:szCs w:val="20"/>
        </w:rPr>
        <w:t>A tapasztalatok rögzítése a pedagógiai naplóban.</w:t>
      </w:r>
    </w:p>
    <w:p w:rsidR="001530FD" w:rsidRPr="00CE0AAA" w:rsidRDefault="001530FD">
      <w:pPr>
        <w:pageBreakBefore/>
        <w:jc w:val="center"/>
        <w:rPr>
          <w:b/>
        </w:rPr>
      </w:pPr>
    </w:p>
    <w:p w:rsidR="001530FD" w:rsidRPr="00CE0AAA" w:rsidRDefault="001530FD">
      <w:pPr>
        <w:jc w:val="center"/>
        <w:rPr>
          <w:b/>
        </w:rPr>
      </w:pPr>
      <w:r w:rsidRPr="00CE0AAA">
        <w:rPr>
          <w:b/>
        </w:rPr>
        <w:t>4. félév</w:t>
      </w:r>
    </w:p>
    <w:p w:rsidR="001530FD" w:rsidRPr="00CE0AAA" w:rsidRDefault="001530FD">
      <w:pPr>
        <w:jc w:val="center"/>
        <w:rPr>
          <w:b/>
        </w:rPr>
      </w:pPr>
    </w:p>
    <w:p w:rsidR="001530FD" w:rsidRPr="00CE0AAA" w:rsidRDefault="001530FD">
      <w:pPr>
        <w:tabs>
          <w:tab w:val="left" w:pos="851"/>
          <w:tab w:val="left" w:pos="5670"/>
        </w:tabs>
        <w:jc w:val="both"/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7"/>
        <w:gridCol w:w="1397"/>
      </w:tblGrid>
      <w:tr w:rsidR="000E045F" w:rsidRPr="00CE0AAA" w:rsidTr="00DC6F25">
        <w:trPr>
          <w:jc w:val="center"/>
        </w:trPr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45F" w:rsidRDefault="00770BBF" w:rsidP="00DC6F25">
            <w:pPr>
              <w:snapToGrid w:val="0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2FPPS1ZGY00000</w:t>
            </w:r>
          </w:p>
          <w:p w:rsidR="000E045F" w:rsidRDefault="00DC6F25" w:rsidP="00DC6F25">
            <w:pPr>
              <w:snapToGrid w:val="0"/>
              <w:spacing w:before="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Záró e</w:t>
            </w:r>
            <w:r w:rsidR="000E045F" w:rsidRPr="000E045F">
              <w:rPr>
                <w:b/>
                <w:sz w:val="20"/>
                <w:szCs w:val="20"/>
              </w:rPr>
              <w:t xml:space="preserve">gybefüggő szakmai gyakorlat </w:t>
            </w:r>
          </w:p>
          <w:p w:rsidR="00DC6F25" w:rsidRPr="00DC6F25" w:rsidRDefault="00DC6F25" w:rsidP="00DC6F25">
            <w:pPr>
              <w:snapToGrid w:val="0"/>
              <w:spacing w:before="60" w:after="60"/>
              <w:ind w:firstLine="280"/>
              <w:jc w:val="both"/>
              <w:rPr>
                <w:sz w:val="20"/>
                <w:szCs w:val="20"/>
              </w:rPr>
            </w:pPr>
            <w:r w:rsidRPr="00DC6F25">
              <w:rPr>
                <w:sz w:val="20"/>
                <w:szCs w:val="20"/>
              </w:rPr>
              <w:t>Bölcsőde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45F" w:rsidRDefault="000E045F" w:rsidP="00DC6F25">
            <w:pPr>
              <w:snapToGrid w:val="0"/>
              <w:spacing w:before="120"/>
              <w:ind w:firstLine="2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gyj5</w:t>
            </w:r>
          </w:p>
          <w:p w:rsidR="000E045F" w:rsidRDefault="00DC6F25" w:rsidP="00DC6F25">
            <w:pPr>
              <w:snapToGrid w:val="0"/>
              <w:spacing w:before="60" w:after="60"/>
              <w:ind w:firstLine="2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0E045F">
              <w:rPr>
                <w:sz w:val="20"/>
                <w:szCs w:val="20"/>
              </w:rPr>
              <w:t xml:space="preserve"> kr</w:t>
            </w:r>
          </w:p>
          <w:p w:rsidR="000E045F" w:rsidRPr="00CE0AAA" w:rsidRDefault="00B00EEF" w:rsidP="00DC6F25">
            <w:pPr>
              <w:snapToGrid w:val="0"/>
              <w:spacing w:before="60" w:after="60"/>
              <w:ind w:firstLine="2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0E045F">
              <w:rPr>
                <w:sz w:val="20"/>
                <w:szCs w:val="20"/>
              </w:rPr>
              <w:t>0 óra</w:t>
            </w:r>
          </w:p>
        </w:tc>
      </w:tr>
    </w:tbl>
    <w:p w:rsidR="001530FD" w:rsidRPr="00CE0AAA" w:rsidRDefault="001530FD">
      <w:pPr>
        <w:jc w:val="both"/>
        <w:rPr>
          <w:sz w:val="16"/>
          <w:szCs w:val="16"/>
        </w:rPr>
      </w:pPr>
    </w:p>
    <w:p w:rsidR="001530FD" w:rsidRPr="00CE0AAA" w:rsidRDefault="001530FD">
      <w:pPr>
        <w:jc w:val="both"/>
        <w:rPr>
          <w:sz w:val="16"/>
          <w:szCs w:val="16"/>
        </w:rPr>
      </w:pPr>
    </w:p>
    <w:p w:rsidR="000E045F" w:rsidRDefault="000E045F" w:rsidP="00605338">
      <w:pPr>
        <w:jc w:val="center"/>
        <w:rPr>
          <w:sz w:val="20"/>
          <w:szCs w:val="20"/>
        </w:rPr>
      </w:pPr>
    </w:p>
    <w:p w:rsidR="00605338" w:rsidRPr="00CE0AAA" w:rsidRDefault="00F57218" w:rsidP="0060533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Záró egybefüggő szakmai gyakorlat (bölcsőde)</w:t>
      </w:r>
    </w:p>
    <w:p w:rsidR="00605338" w:rsidRPr="00CE0AAA" w:rsidRDefault="00605338" w:rsidP="00605338">
      <w:pPr>
        <w:jc w:val="center"/>
        <w:rPr>
          <w:sz w:val="20"/>
          <w:szCs w:val="20"/>
        </w:rPr>
      </w:pPr>
    </w:p>
    <w:p w:rsidR="00605338" w:rsidRPr="00CE0AAA" w:rsidRDefault="00605338" w:rsidP="00605338">
      <w:pPr>
        <w:jc w:val="both"/>
        <w:rPr>
          <w:sz w:val="20"/>
          <w:szCs w:val="20"/>
        </w:rPr>
      </w:pPr>
    </w:p>
    <w:p w:rsidR="00605338" w:rsidRPr="00CE0AAA" w:rsidRDefault="00605338" w:rsidP="00605338">
      <w:pPr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gyakorlat célja:</w:t>
      </w:r>
    </w:p>
    <w:p w:rsidR="00605338" w:rsidRPr="00CE0AAA" w:rsidRDefault="00605338" w:rsidP="00605338">
      <w:pPr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hallgatók kompetencia érzésének, szakmai biztonságérzetének fejlesztése, a csecsemő és </w:t>
      </w:r>
      <w:r w:rsidR="00F57218">
        <w:rPr>
          <w:sz w:val="20"/>
          <w:szCs w:val="20"/>
        </w:rPr>
        <w:t>kisgyermekneveléshez szükséges kompetenciák erősítése</w:t>
      </w:r>
      <w:r w:rsidRPr="00CE0AAA">
        <w:rPr>
          <w:sz w:val="20"/>
          <w:szCs w:val="20"/>
        </w:rPr>
        <w:t>. A folyamatos feladatvégzéssel a hallgatók felelősségérzetének növelése.</w:t>
      </w:r>
    </w:p>
    <w:p w:rsidR="00605338" w:rsidRPr="00CE0AAA" w:rsidRDefault="00605338" w:rsidP="00605338">
      <w:pPr>
        <w:ind w:left="708"/>
        <w:jc w:val="both"/>
        <w:rPr>
          <w:sz w:val="20"/>
          <w:szCs w:val="20"/>
        </w:rPr>
      </w:pPr>
    </w:p>
    <w:p w:rsidR="00605338" w:rsidRPr="00CE0AAA" w:rsidRDefault="00605338" w:rsidP="00605338">
      <w:pPr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Feladatok:</w:t>
      </w:r>
    </w:p>
    <w:p w:rsidR="00605338" w:rsidRPr="00770BBF" w:rsidRDefault="00605338" w:rsidP="00605338">
      <w:pPr>
        <w:numPr>
          <w:ilvl w:val="0"/>
          <w:numId w:val="41"/>
        </w:numPr>
        <w:jc w:val="both"/>
        <w:rPr>
          <w:spacing w:val="-2"/>
          <w:sz w:val="20"/>
          <w:szCs w:val="20"/>
        </w:rPr>
      </w:pPr>
      <w:r w:rsidRPr="00770BBF">
        <w:rPr>
          <w:spacing w:val="-2"/>
          <w:sz w:val="20"/>
          <w:szCs w:val="20"/>
        </w:rPr>
        <w:t xml:space="preserve">A hallgatóknak a csecsemők és kisgyermekek </w:t>
      </w:r>
      <w:r w:rsidR="00B00EEF" w:rsidRPr="00770BBF">
        <w:rPr>
          <w:spacing w:val="-2"/>
          <w:sz w:val="20"/>
          <w:szCs w:val="20"/>
        </w:rPr>
        <w:t>nevelésének-</w:t>
      </w:r>
      <w:r w:rsidR="00F57218" w:rsidRPr="00770BBF">
        <w:rPr>
          <w:spacing w:val="-2"/>
          <w:sz w:val="20"/>
          <w:szCs w:val="20"/>
        </w:rPr>
        <w:t>gondozásának</w:t>
      </w:r>
      <w:r w:rsidRPr="00770BBF">
        <w:rPr>
          <w:spacing w:val="-2"/>
          <w:sz w:val="20"/>
          <w:szCs w:val="20"/>
        </w:rPr>
        <w:t xml:space="preserve"> elméleti-gyakorlati kérdéseivel kapcsolatos </w:t>
      </w:r>
      <w:r w:rsidR="00F57218" w:rsidRPr="00770BBF">
        <w:rPr>
          <w:spacing w:val="-2"/>
          <w:sz w:val="20"/>
          <w:szCs w:val="20"/>
        </w:rPr>
        <w:t>tudásának</w:t>
      </w:r>
      <w:r w:rsidRPr="00770BBF">
        <w:rPr>
          <w:spacing w:val="-2"/>
          <w:sz w:val="20"/>
          <w:szCs w:val="20"/>
        </w:rPr>
        <w:t xml:space="preserve"> bővítése.</w:t>
      </w:r>
    </w:p>
    <w:p w:rsidR="00605338" w:rsidRPr="00CE0AAA" w:rsidRDefault="00605338" w:rsidP="00605338">
      <w:pPr>
        <w:numPr>
          <w:ilvl w:val="0"/>
          <w:numId w:val="41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személyi dokumentáció, az adminisztráció vezetésével kapcsolatos tapasztalatok elmélyítése.</w:t>
      </w:r>
    </w:p>
    <w:p w:rsidR="00605338" w:rsidRPr="00CE0AAA" w:rsidRDefault="00605338" w:rsidP="00605338">
      <w:pPr>
        <w:numPr>
          <w:ilvl w:val="0"/>
          <w:numId w:val="41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mindennapi bölcsődei tevékenységek szervezésének gyakoroltatása.</w:t>
      </w:r>
    </w:p>
    <w:p w:rsidR="00605338" w:rsidRPr="00CE0AAA" w:rsidRDefault="00605338" w:rsidP="00605338">
      <w:pPr>
        <w:numPr>
          <w:ilvl w:val="0"/>
          <w:numId w:val="92"/>
        </w:numPr>
        <w:ind w:left="1276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Higiénés feltételek biztosítása.</w:t>
      </w:r>
    </w:p>
    <w:p w:rsidR="00605338" w:rsidRPr="00CE0AAA" w:rsidRDefault="00F57218" w:rsidP="00605338">
      <w:pPr>
        <w:numPr>
          <w:ilvl w:val="0"/>
          <w:numId w:val="92"/>
        </w:numPr>
        <w:ind w:left="1276" w:hanging="283"/>
        <w:jc w:val="both"/>
        <w:rPr>
          <w:sz w:val="20"/>
          <w:szCs w:val="20"/>
        </w:rPr>
      </w:pPr>
      <w:r>
        <w:rPr>
          <w:sz w:val="20"/>
          <w:szCs w:val="20"/>
        </w:rPr>
        <w:t>A játék feltételeinek megteremtése, részvétel a játékban</w:t>
      </w:r>
      <w:r w:rsidR="00605338" w:rsidRPr="00CE0AAA">
        <w:rPr>
          <w:sz w:val="20"/>
          <w:szCs w:val="20"/>
        </w:rPr>
        <w:t>.</w:t>
      </w:r>
    </w:p>
    <w:p w:rsidR="00605338" w:rsidRPr="00CE0AAA" w:rsidRDefault="00605338" w:rsidP="00605338">
      <w:pPr>
        <w:numPr>
          <w:ilvl w:val="0"/>
          <w:numId w:val="92"/>
        </w:numPr>
        <w:ind w:left="1276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Fejlesztő tevékenységek szervezése.</w:t>
      </w:r>
    </w:p>
    <w:p w:rsidR="00605338" w:rsidRPr="00CE0AAA" w:rsidRDefault="00605338" w:rsidP="00605338">
      <w:pPr>
        <w:numPr>
          <w:ilvl w:val="0"/>
          <w:numId w:val="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</w:t>
      </w:r>
      <w:r w:rsidR="00B00EEF" w:rsidRPr="00CE0AAA">
        <w:rPr>
          <w:sz w:val="20"/>
          <w:szCs w:val="20"/>
        </w:rPr>
        <w:t>nevelő</w:t>
      </w:r>
      <w:r w:rsidR="00B00EEF">
        <w:rPr>
          <w:sz w:val="20"/>
          <w:szCs w:val="20"/>
        </w:rPr>
        <w:t>-</w:t>
      </w:r>
      <w:r w:rsidR="00B00EEF" w:rsidRPr="00CE0AAA">
        <w:rPr>
          <w:sz w:val="20"/>
          <w:szCs w:val="20"/>
        </w:rPr>
        <w:t xml:space="preserve">gondozó </w:t>
      </w:r>
      <w:r w:rsidRPr="00CE0AAA">
        <w:rPr>
          <w:sz w:val="20"/>
          <w:szCs w:val="20"/>
        </w:rPr>
        <w:t>munkához szüksége</w:t>
      </w:r>
      <w:r w:rsidR="00F57218">
        <w:rPr>
          <w:sz w:val="20"/>
          <w:szCs w:val="20"/>
        </w:rPr>
        <w:t>s</w:t>
      </w:r>
      <w:r w:rsidRPr="00CE0AAA">
        <w:rPr>
          <w:sz w:val="20"/>
          <w:szCs w:val="20"/>
        </w:rPr>
        <w:t xml:space="preserve"> </w:t>
      </w:r>
      <w:r w:rsidR="00F57218">
        <w:rPr>
          <w:sz w:val="20"/>
          <w:szCs w:val="20"/>
        </w:rPr>
        <w:t>kompetencia</w:t>
      </w:r>
      <w:r w:rsidRPr="00CE0AAA">
        <w:rPr>
          <w:sz w:val="20"/>
          <w:szCs w:val="20"/>
        </w:rPr>
        <w:t xml:space="preserve"> alakítása.</w:t>
      </w:r>
    </w:p>
    <w:p w:rsidR="00605338" w:rsidRPr="00CE0AAA" w:rsidRDefault="00605338" w:rsidP="00605338">
      <w:pPr>
        <w:numPr>
          <w:ilvl w:val="0"/>
          <w:numId w:val="5"/>
        </w:numPr>
        <w:jc w:val="both"/>
        <w:rPr>
          <w:sz w:val="20"/>
          <w:szCs w:val="20"/>
        </w:rPr>
      </w:pPr>
      <w:r w:rsidRPr="00CE0AAA">
        <w:rPr>
          <w:sz w:val="20"/>
          <w:szCs w:val="20"/>
        </w:rPr>
        <w:t>Toleráns, felelősségteljes nevelői attitűd formálása.</w:t>
      </w:r>
    </w:p>
    <w:p w:rsidR="00605338" w:rsidRPr="00CE0AAA" w:rsidRDefault="00605338" w:rsidP="00605338">
      <w:pPr>
        <w:jc w:val="both"/>
        <w:rPr>
          <w:sz w:val="20"/>
          <w:szCs w:val="20"/>
        </w:rPr>
      </w:pPr>
    </w:p>
    <w:p w:rsidR="00605338" w:rsidRPr="00CE0AAA" w:rsidRDefault="00605338" w:rsidP="00605338">
      <w:pPr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hallgató feladatai bölcsődei gyakorlata során:</w:t>
      </w:r>
    </w:p>
    <w:p w:rsidR="00605338" w:rsidRPr="00CE0AAA" w:rsidRDefault="00605338" w:rsidP="00605338">
      <w:pPr>
        <w:numPr>
          <w:ilvl w:val="0"/>
          <w:numId w:val="49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Az elméleti ismeretek felidézésével felkészül a munkavégzésre. Tájékozódik a korcsoportnak megfelelő tevékenységi lehetőségekről. (Mese, vers, ének, vizuális tevékenységek, mozgás).</w:t>
      </w:r>
    </w:p>
    <w:p w:rsidR="00605338" w:rsidRPr="00CE0AAA" w:rsidRDefault="00605338" w:rsidP="00605338">
      <w:pPr>
        <w:numPr>
          <w:ilvl w:val="0"/>
          <w:numId w:val="49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mellékelt szempontoknak megfelelően megfigyeléseket végez. Ezek tapasztalatait a gyakorlat végén </w:t>
      </w:r>
      <w:r w:rsidRPr="00CE0AAA">
        <w:rPr>
          <w:b/>
          <w:sz w:val="20"/>
          <w:szCs w:val="20"/>
        </w:rPr>
        <w:t>írásban</w:t>
      </w:r>
      <w:r w:rsidRPr="00CE0AAA">
        <w:rPr>
          <w:sz w:val="20"/>
          <w:szCs w:val="20"/>
        </w:rPr>
        <w:t xml:space="preserve"> rögzíti a pedagógiai naplójában.</w:t>
      </w:r>
    </w:p>
    <w:p w:rsidR="00605338" w:rsidRPr="00CE0AAA" w:rsidRDefault="00605338" w:rsidP="00605338">
      <w:pPr>
        <w:numPr>
          <w:ilvl w:val="0"/>
          <w:numId w:val="49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Az első három napon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 xml:space="preserve">irányításával fokozatosan bekapcsolódik a csoport életébe, a </w:t>
      </w:r>
      <w:r w:rsidR="00F57218" w:rsidRPr="00CE0AAA">
        <w:rPr>
          <w:sz w:val="20"/>
          <w:szCs w:val="20"/>
        </w:rPr>
        <w:t>nevelési</w:t>
      </w:r>
      <w:r w:rsidR="00F57218">
        <w:rPr>
          <w:sz w:val="20"/>
          <w:szCs w:val="20"/>
        </w:rPr>
        <w:t>,</w:t>
      </w:r>
      <w:r w:rsidR="00F57218" w:rsidRPr="00CE0AAA">
        <w:rPr>
          <w:sz w:val="20"/>
          <w:szCs w:val="20"/>
        </w:rPr>
        <w:t xml:space="preserve"> </w:t>
      </w:r>
      <w:r w:rsidRPr="00CE0AAA">
        <w:rPr>
          <w:sz w:val="20"/>
          <w:szCs w:val="20"/>
        </w:rPr>
        <w:t>gondozási feladatok megoldásába.</w:t>
      </w:r>
    </w:p>
    <w:p w:rsidR="00605338" w:rsidRPr="00CE0AAA" w:rsidRDefault="00605338" w:rsidP="00605338">
      <w:pPr>
        <w:pStyle w:val="Szvegtrzs"/>
        <w:widowControl w:val="0"/>
        <w:tabs>
          <w:tab w:val="left" w:pos="360"/>
        </w:tabs>
        <w:ind w:left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Csecsemő-tipegő gyermekek között kisegítő feladatokat lát el: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gondozás személyi és tárgyi feltételeinek megteremtése,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gyermekek gondozásához, ellátásához, a higiénés követelmények biztosítása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szülővel, a társ</w:t>
      </w:r>
      <w:r w:rsidR="00F57218">
        <w:rPr>
          <w:sz w:val="20"/>
          <w:szCs w:val="20"/>
        </w:rPr>
        <w:t xml:space="preserve">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>vel való együttműködés,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gyermekek napirendjének szervezése, kivitelezése,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játéktevékenység feltételeinek biztosítása,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csoport és az egyes gyermekek játéktevékenységének megszervezése,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az étkezési feltételek megteremtése és lebonyolítása,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az alvási feltételek biztosítása,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személyi dokumentáció és egyéb adminisztráció vezetése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fokozatosan egyre önállóbb munka megvalósítása</w:t>
      </w:r>
    </w:p>
    <w:p w:rsidR="00F57218" w:rsidRDefault="00F57218" w:rsidP="00605338">
      <w:pPr>
        <w:pStyle w:val="Szvegtrzs"/>
        <w:widowControl w:val="0"/>
        <w:tabs>
          <w:tab w:val="left" w:pos="360"/>
        </w:tabs>
        <w:ind w:firstLine="284"/>
        <w:jc w:val="both"/>
        <w:rPr>
          <w:sz w:val="20"/>
          <w:szCs w:val="20"/>
        </w:rPr>
      </w:pPr>
    </w:p>
    <w:p w:rsidR="00605338" w:rsidRPr="00CE0AAA" w:rsidRDefault="00605338" w:rsidP="00605338">
      <w:pPr>
        <w:pStyle w:val="Szvegtrzs"/>
        <w:widowControl w:val="0"/>
        <w:tabs>
          <w:tab w:val="left" w:pos="360"/>
        </w:tabs>
        <w:ind w:firstLine="284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Nagycsoportos gyermekek között önálló feladatokat lát el: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Az első héten: a csoport gyermekeinek fokozatos átvétele.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A két műszakban dolgozó tanuló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a gyakorlat második felében – a gyakorlatot vezető szak</w:t>
      </w:r>
      <w:r w:rsidR="00F57218">
        <w:rPr>
          <w:sz w:val="20"/>
          <w:szCs w:val="20"/>
        </w:rPr>
        <w:t>vezető</w:t>
      </w:r>
      <w:r w:rsidRPr="00CE0AAA">
        <w:rPr>
          <w:sz w:val="20"/>
          <w:szCs w:val="20"/>
        </w:rPr>
        <w:t xml:space="preserve"> irányításával önállóan dolgozik.</w:t>
      </w:r>
    </w:p>
    <w:p w:rsidR="00605338" w:rsidRPr="00CE0AAA" w:rsidRDefault="00605338" w:rsidP="00605338">
      <w:pPr>
        <w:numPr>
          <w:ilvl w:val="0"/>
          <w:numId w:val="56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Készüljenek fel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útmutatásai alapján ének-zenei, mese, vers, vizuális tevékenységek kezdeményezésére, vezetésére.</w:t>
      </w:r>
    </w:p>
    <w:p w:rsidR="00605338" w:rsidRPr="00CE0AAA" w:rsidRDefault="00605338" w:rsidP="00605338">
      <w:pPr>
        <w:tabs>
          <w:tab w:val="left" w:pos="709"/>
        </w:tabs>
        <w:ind w:left="709" w:hanging="283"/>
        <w:jc w:val="both"/>
      </w:pPr>
    </w:p>
    <w:p w:rsidR="00605338" w:rsidRPr="00CE0AAA" w:rsidRDefault="00605338" w:rsidP="00605338">
      <w:pPr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megfigyelés, elemzés szempontjai:</w:t>
      </w:r>
    </w:p>
    <w:p w:rsidR="00605338" w:rsidRPr="00CE0AAA" w:rsidRDefault="00605338" w:rsidP="00605338">
      <w:pPr>
        <w:ind w:firstLine="284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 xml:space="preserve">Csoport életére vonatkozó megfigyelések: 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segítették, ill. akadályozták az épületi adottságok, a tárgyi feltételek a munkaszervezést, a gondozást?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Megfeleltek-e a feltételek (tárgyi, személyi, hangulati) a gyermekek életkori sajátosságainak?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biztosította a csoport folyamatos napirendje a gyermekek szükségleteinek kielégítését? (gondozás, játék, levegőzés, pihenés, alvás)</w:t>
      </w:r>
    </w:p>
    <w:p w:rsidR="00605338" w:rsidRPr="00CE0AAA" w:rsidRDefault="00770BBF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M</w:t>
      </w:r>
      <w:r w:rsidRPr="00CE0AAA">
        <w:rPr>
          <w:sz w:val="20"/>
          <w:szCs w:val="20"/>
        </w:rPr>
        <w:t xml:space="preserve">ennyire segítette </w:t>
      </w:r>
      <w:r w:rsidR="007154B5">
        <w:rPr>
          <w:sz w:val="20"/>
          <w:szCs w:val="20"/>
        </w:rPr>
        <w:t>a</w:t>
      </w:r>
      <w:r w:rsidR="00605338" w:rsidRPr="00CE0AAA">
        <w:rPr>
          <w:sz w:val="20"/>
          <w:szCs w:val="20"/>
        </w:rPr>
        <w:t xml:space="preserve"> délutáni szokásrend a</w:t>
      </w:r>
      <w:r w:rsidR="00CA37BC">
        <w:rPr>
          <w:sz w:val="20"/>
          <w:szCs w:val="20"/>
        </w:rPr>
        <w:t xml:space="preserve"> </w:t>
      </w:r>
      <w:r w:rsidR="00DE4F4A">
        <w:rPr>
          <w:sz w:val="20"/>
          <w:szCs w:val="20"/>
        </w:rPr>
        <w:t>gyermekek</w:t>
      </w:r>
      <w:r w:rsidR="00605338" w:rsidRPr="00CE0AAA">
        <w:rPr>
          <w:sz w:val="20"/>
          <w:szCs w:val="20"/>
        </w:rPr>
        <w:t xml:space="preserve"> nyugodt alvását, pihenését?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módon biztosították a nap folyamán a gyermekek állandó felügyeletét?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gyermekek társkapcsolatainak jellemzői (kapcsolatfelvétel, együttes tevékenységek)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gyermekek aktivitása, önállósága a gondozási műveletekben?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összefüggéseket tapasztalt a bölcsődei nevelés alapelvei (</w:t>
      </w:r>
      <w:r w:rsidR="00B00EEF" w:rsidRPr="001C60ED">
        <w:rPr>
          <w:sz w:val="20"/>
          <w:szCs w:val="20"/>
        </w:rPr>
        <w:t>a gyermeki személyiség tiszteletének elve, a nevelés és gondozás egységének elve, az egyéni bánásmód elve, a biztonság és stabilitás elve, az aktivitás, az önállósulás segítésének elve, az egységes nevelő hatások elve</w:t>
      </w:r>
      <w:r w:rsidRPr="00CE0AAA">
        <w:rPr>
          <w:sz w:val="20"/>
          <w:szCs w:val="20"/>
        </w:rPr>
        <w:t>) és az alkalmazott nevelési módszerek között?</w:t>
      </w:r>
      <w:r w:rsidR="00FF4773">
        <w:rPr>
          <w:sz w:val="20"/>
          <w:szCs w:val="20"/>
        </w:rPr>
        <w:t xml:space="preserve"> </w:t>
      </w:r>
    </w:p>
    <w:p w:rsidR="00605338" w:rsidRPr="00CE0AAA" w:rsidRDefault="007154B5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M</w:t>
      </w:r>
      <w:r w:rsidR="00605338" w:rsidRPr="00CE0AAA">
        <w:rPr>
          <w:sz w:val="20"/>
          <w:szCs w:val="20"/>
        </w:rPr>
        <w:t xml:space="preserve">ilyen nevelői légkört teremtett a csoportban a </w:t>
      </w:r>
      <w:r w:rsidR="00F96F89">
        <w:rPr>
          <w:sz w:val="20"/>
          <w:szCs w:val="20"/>
        </w:rPr>
        <w:t>kisgyermeknevelő</w:t>
      </w:r>
      <w:r w:rsidRPr="007154B5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CE0AAA">
        <w:rPr>
          <w:sz w:val="20"/>
          <w:szCs w:val="20"/>
        </w:rPr>
        <w:t>z alkalmazott módszerek által</w:t>
      </w:r>
      <w:r w:rsidR="00605338" w:rsidRPr="00CE0AAA">
        <w:rPr>
          <w:sz w:val="20"/>
          <w:szCs w:val="20"/>
        </w:rPr>
        <w:t>?</w:t>
      </w:r>
      <w:r w:rsidR="00FF4773">
        <w:rPr>
          <w:sz w:val="20"/>
          <w:szCs w:val="20"/>
        </w:rPr>
        <w:t xml:space="preserve"> 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tevékenységek fordultak elő a csoportban, (ének, mese, vers, vizuális nevelés)</w:t>
      </w:r>
      <w:r w:rsidR="00F96F89">
        <w:rPr>
          <w:sz w:val="20"/>
          <w:szCs w:val="20"/>
        </w:rPr>
        <w:t>? M</w:t>
      </w:r>
      <w:r w:rsidRPr="00CE0AAA">
        <w:rPr>
          <w:sz w:val="20"/>
          <w:szCs w:val="20"/>
        </w:rPr>
        <w:t>ilyen tárgyi feltételeket biztosítottak ezekhez?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Tervezik-e a </w:t>
      </w:r>
      <w:r w:rsidR="00FF4773">
        <w:rPr>
          <w:sz w:val="20"/>
          <w:szCs w:val="20"/>
        </w:rPr>
        <w:t>kisgyermeknevelő</w:t>
      </w:r>
      <w:r w:rsidRPr="00CE0AAA">
        <w:rPr>
          <w:sz w:val="20"/>
          <w:szCs w:val="20"/>
        </w:rPr>
        <w:t xml:space="preserve">k ezeket a tevékenységeket? </w:t>
      </w:r>
    </w:p>
    <w:p w:rsidR="00605338" w:rsidRPr="00CE0AAA" w:rsidRDefault="00605338" w:rsidP="00605338">
      <w:pPr>
        <w:ind w:left="720"/>
        <w:jc w:val="both"/>
        <w:rPr>
          <w:sz w:val="16"/>
          <w:szCs w:val="16"/>
        </w:rPr>
      </w:pPr>
    </w:p>
    <w:p w:rsidR="00605338" w:rsidRPr="00CE0AAA" w:rsidRDefault="00605338" w:rsidP="00605338">
      <w:pPr>
        <w:ind w:left="720" w:hanging="436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Saját tevékenységre vonatkozó megfigyelések: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kapcsolódott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 xml:space="preserve"> játékába?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Kezdeményezett-e játékot? Mit? Hogyan? Hányszor?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Szükség volt-e segítségnyújtásra? Hogyan segített?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Adott-e ötleteket a</w:t>
      </w:r>
      <w:r w:rsidR="00CA37BC">
        <w:rPr>
          <w:sz w:val="20"/>
          <w:szCs w:val="20"/>
        </w:rPr>
        <w:t xml:space="preserve"> </w:t>
      </w:r>
      <w:r w:rsidR="00DE4F4A">
        <w:rPr>
          <w:sz w:val="20"/>
          <w:szCs w:val="20"/>
        </w:rPr>
        <w:t>gyermekek</w:t>
      </w:r>
      <w:r w:rsidRPr="00CE0AAA">
        <w:rPr>
          <w:sz w:val="20"/>
          <w:szCs w:val="20"/>
        </w:rPr>
        <w:t xml:space="preserve"> játékához? Elfogadták-e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>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biztosította az önálló, szabad, aktív játéktevékenységet?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fejezte ki elismerését, támogatását a gyermekek felé? Hogyan dicsért?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követelményeket, szabályokat állított? Hogyan tiltott?</w:t>
      </w:r>
      <w:r w:rsidR="00FF4773">
        <w:rPr>
          <w:sz w:val="20"/>
          <w:szCs w:val="20"/>
        </w:rPr>
        <w:t xml:space="preserve"> </w:t>
      </w:r>
      <w:r w:rsidRPr="00CE0AAA">
        <w:rPr>
          <w:sz w:val="20"/>
          <w:szCs w:val="20"/>
        </w:rPr>
        <w:t xml:space="preserve">Igazodott-e követelményeivel a gyermekek életkorához, fejlettségéhez, állapotához és a csoport szokás-szabály rendszeréhez? 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segítette a</w:t>
      </w:r>
      <w:r w:rsidR="00CA37BC">
        <w:rPr>
          <w:sz w:val="20"/>
          <w:szCs w:val="20"/>
        </w:rPr>
        <w:t xml:space="preserve"> </w:t>
      </w:r>
      <w:r w:rsidR="00DE4F4A">
        <w:rPr>
          <w:sz w:val="20"/>
          <w:szCs w:val="20"/>
        </w:rPr>
        <w:t>gyermekek</w:t>
      </w:r>
      <w:r w:rsidRPr="00CE0AAA">
        <w:rPr>
          <w:sz w:val="20"/>
          <w:szCs w:val="20"/>
        </w:rPr>
        <w:t xml:space="preserve">et a konfliktushelyzetekben? 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Hogyan segítette a</w:t>
      </w:r>
      <w:r w:rsidR="00DE4F4A">
        <w:rPr>
          <w:sz w:val="20"/>
          <w:szCs w:val="20"/>
        </w:rPr>
        <w:t xml:space="preserve"> gyermekek</w:t>
      </w:r>
      <w:r w:rsidRPr="00CE0AAA">
        <w:rPr>
          <w:sz w:val="20"/>
          <w:szCs w:val="20"/>
        </w:rPr>
        <w:t>et a szokások elsajátításában, gyakorlásában?</w:t>
      </w:r>
      <w:r w:rsidR="00FF4773">
        <w:rPr>
          <w:sz w:val="20"/>
          <w:szCs w:val="20"/>
        </w:rPr>
        <w:t xml:space="preserve"> 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Miért fordultak a</w:t>
      </w:r>
      <w:r w:rsidR="00CA37BC">
        <w:rPr>
          <w:sz w:val="20"/>
          <w:szCs w:val="20"/>
        </w:rPr>
        <w:t xml:space="preserve"> </w:t>
      </w:r>
      <w:r w:rsidR="00DE4F4A">
        <w:rPr>
          <w:sz w:val="20"/>
          <w:szCs w:val="20"/>
        </w:rPr>
        <w:t>gyermekek</w:t>
      </w:r>
      <w:r w:rsidRPr="00CE0AAA">
        <w:rPr>
          <w:sz w:val="20"/>
          <w:szCs w:val="20"/>
        </w:rPr>
        <w:t xml:space="preserve"> önhöz? Melyik volt a gyakoribb? (játék, testkontaktus, segítségkérés, szükségletek, közlési vágy)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érzelmi megnyilvánulások kísérték az együttléteket? Kifejezték-e örömüket, szeretetüket a gyermekek egymás felé, ill. ön felé?</w:t>
      </w:r>
    </w:p>
    <w:p w:rsidR="00605338" w:rsidRPr="00CE0AAA" w:rsidRDefault="00605338" w:rsidP="00605338">
      <w:pPr>
        <w:numPr>
          <w:ilvl w:val="0"/>
          <w:numId w:val="38"/>
        </w:numPr>
        <w:tabs>
          <w:tab w:val="left" w:pos="709"/>
        </w:tabs>
        <w:spacing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Milyen tevékenységeket szervezett a gyermekek részére? (Ének, mese, vers, vizuális tevékenység) Mennyire volt sikeres a megvalósítás? (gyermekek részvétele, aktivitása, motiváltsága)</w:t>
      </w:r>
    </w:p>
    <w:p w:rsidR="00605338" w:rsidRPr="00CE0AAA" w:rsidRDefault="00605338" w:rsidP="00605338">
      <w:pPr>
        <w:spacing w:line="276" w:lineRule="auto"/>
        <w:jc w:val="both"/>
        <w:rPr>
          <w:sz w:val="16"/>
          <w:szCs w:val="16"/>
        </w:rPr>
      </w:pPr>
    </w:p>
    <w:p w:rsidR="00605338" w:rsidRPr="00CE0AAA" w:rsidRDefault="00605338" w:rsidP="00605338">
      <w:pPr>
        <w:ind w:left="284"/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>A felsorolt szempontok közül célszerű naponta 2-2</w:t>
      </w:r>
      <w:r w:rsidR="007154B5">
        <w:rPr>
          <w:b/>
          <w:sz w:val="20"/>
          <w:szCs w:val="20"/>
        </w:rPr>
        <w:t xml:space="preserve"> területet</w:t>
      </w:r>
      <w:r w:rsidRPr="00CE0AAA">
        <w:rPr>
          <w:b/>
          <w:sz w:val="20"/>
          <w:szCs w:val="20"/>
        </w:rPr>
        <w:t xml:space="preserve"> választani, megfigyelni, és nap végén röviden összegezni a tapasztalatokat.</w:t>
      </w:r>
    </w:p>
    <w:p w:rsidR="00605338" w:rsidRPr="00CE0AAA" w:rsidRDefault="00605338" w:rsidP="00605338">
      <w:pPr>
        <w:ind w:left="284"/>
        <w:jc w:val="both"/>
        <w:rPr>
          <w:sz w:val="20"/>
          <w:szCs w:val="20"/>
        </w:rPr>
      </w:pPr>
      <w:r w:rsidRPr="00CE0AAA">
        <w:rPr>
          <w:b/>
          <w:sz w:val="20"/>
          <w:szCs w:val="20"/>
        </w:rPr>
        <w:t xml:space="preserve">A </w:t>
      </w:r>
      <w:r w:rsidR="00F96F89">
        <w:rPr>
          <w:b/>
          <w:sz w:val="20"/>
          <w:szCs w:val="20"/>
        </w:rPr>
        <w:t>gyakorlat</w:t>
      </w:r>
      <w:r w:rsidRPr="00CE0AAA">
        <w:rPr>
          <w:b/>
          <w:sz w:val="20"/>
          <w:szCs w:val="20"/>
        </w:rPr>
        <w:t xml:space="preserve"> letelte után a tapasztalatokra alapozva, a pedagógiai naplóban írásban kell összegezni, elemezni a saját munkájára vonatkozó észrevételeket. </w:t>
      </w:r>
      <w:r w:rsidRPr="00CE0AAA">
        <w:rPr>
          <w:sz w:val="20"/>
          <w:szCs w:val="20"/>
        </w:rPr>
        <w:t>(Siker, kudarc, ezek oka)</w:t>
      </w:r>
    </w:p>
    <w:p w:rsidR="00544A97" w:rsidRDefault="00544A9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605338" w:rsidRPr="00CE0AAA" w:rsidRDefault="00605338" w:rsidP="00605338">
      <w:pPr>
        <w:jc w:val="both"/>
        <w:rPr>
          <w:b/>
          <w:sz w:val="20"/>
          <w:szCs w:val="20"/>
        </w:rPr>
      </w:pPr>
      <w:r w:rsidRPr="00CE0AAA">
        <w:rPr>
          <w:b/>
          <w:sz w:val="20"/>
          <w:szCs w:val="20"/>
        </w:rPr>
        <w:t xml:space="preserve">A szakvezető </w:t>
      </w:r>
      <w:r w:rsidR="00FF4773">
        <w:rPr>
          <w:b/>
          <w:sz w:val="20"/>
          <w:szCs w:val="20"/>
        </w:rPr>
        <w:t xml:space="preserve">kisgyermeknevelő </w:t>
      </w:r>
      <w:r w:rsidRPr="00CE0AAA">
        <w:rPr>
          <w:b/>
          <w:sz w:val="20"/>
          <w:szCs w:val="20"/>
        </w:rPr>
        <w:t>feladata:</w:t>
      </w:r>
    </w:p>
    <w:p w:rsidR="00605338" w:rsidRPr="00CE0AAA" w:rsidRDefault="00605338" w:rsidP="00605338">
      <w:pPr>
        <w:ind w:left="284"/>
        <w:jc w:val="both"/>
        <w:rPr>
          <w:b/>
          <w:sz w:val="20"/>
          <w:szCs w:val="20"/>
        </w:rPr>
      </w:pPr>
      <w:r w:rsidRPr="00CE0AAA">
        <w:rPr>
          <w:sz w:val="20"/>
          <w:szCs w:val="20"/>
        </w:rPr>
        <w:t>Rövid értékelést készít a hallgatók munkájáról</w:t>
      </w:r>
      <w:r w:rsidRPr="00CE0AAA">
        <w:rPr>
          <w:b/>
          <w:sz w:val="20"/>
          <w:szCs w:val="20"/>
        </w:rPr>
        <w:t>:</w:t>
      </w:r>
    </w:p>
    <w:p w:rsidR="00605338" w:rsidRPr="00CE0AAA" w:rsidRDefault="00605338" w:rsidP="00605338">
      <w:pPr>
        <w:numPr>
          <w:ilvl w:val="0"/>
          <w:numId w:val="95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Miként tudott beilleszkedni a gyermekcsoportba, a bölcsődei közösségbe? (</w:t>
      </w:r>
      <w:r w:rsidR="00DE4F4A">
        <w:rPr>
          <w:sz w:val="20"/>
          <w:szCs w:val="20"/>
        </w:rPr>
        <w:t>gyermek</w:t>
      </w:r>
      <w:r w:rsidRPr="00CE0AAA">
        <w:rPr>
          <w:sz w:val="20"/>
          <w:szCs w:val="20"/>
        </w:rPr>
        <w:t>ek, kollégák, szülők elfogadása, velük szemben tanúsított viselkedése)</w:t>
      </w:r>
    </w:p>
    <w:p w:rsidR="00605338" w:rsidRPr="00CE0AAA" w:rsidRDefault="00605338" w:rsidP="00605338">
      <w:pPr>
        <w:numPr>
          <w:ilvl w:val="0"/>
          <w:numId w:val="95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gyermekekkel való kapcsolata, konfliktus megoldó stratégiája, nevelő, gondozó magatartása megfelelt-e a követelményeknek?</w:t>
      </w:r>
    </w:p>
    <w:p w:rsidR="00605338" w:rsidRPr="00CE0AAA" w:rsidRDefault="00605338" w:rsidP="00605338">
      <w:pPr>
        <w:numPr>
          <w:ilvl w:val="0"/>
          <w:numId w:val="95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Képes-e együtt játszani, tevéken</w:t>
      </w:r>
      <w:r w:rsidR="00DE4F4A">
        <w:rPr>
          <w:sz w:val="20"/>
          <w:szCs w:val="20"/>
        </w:rPr>
        <w:t>ykedni a gyermek</w:t>
      </w:r>
      <w:r w:rsidRPr="00CE0AAA">
        <w:rPr>
          <w:sz w:val="20"/>
          <w:szCs w:val="20"/>
        </w:rPr>
        <w:t>ekkel, figyelembe véve az igényeiket?</w:t>
      </w:r>
    </w:p>
    <w:p w:rsidR="00605338" w:rsidRPr="00CE0AAA" w:rsidRDefault="00605338" w:rsidP="00605338">
      <w:pPr>
        <w:numPr>
          <w:ilvl w:val="0"/>
          <w:numId w:val="95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Szakmai ismeretei megbízhatóak-e, mennyit fejlődött?</w:t>
      </w:r>
    </w:p>
    <w:p w:rsidR="00605338" w:rsidRPr="00CE0AAA" w:rsidRDefault="00605338" w:rsidP="00605338">
      <w:pPr>
        <w:numPr>
          <w:ilvl w:val="0"/>
          <w:numId w:val="95"/>
        </w:numPr>
        <w:tabs>
          <w:tab w:val="left" w:pos="709"/>
        </w:tabs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 xml:space="preserve">Képes volt-e a </w:t>
      </w:r>
      <w:r w:rsidR="00FF4773">
        <w:rPr>
          <w:sz w:val="20"/>
          <w:szCs w:val="20"/>
        </w:rPr>
        <w:t xml:space="preserve">kisgyermeknevelő </w:t>
      </w:r>
      <w:r w:rsidRPr="00CE0AAA">
        <w:rPr>
          <w:sz w:val="20"/>
          <w:szCs w:val="20"/>
        </w:rPr>
        <w:t>útmutatásainak a követésére, egyéni bánásmód alkalmazására?</w:t>
      </w:r>
    </w:p>
    <w:p w:rsidR="00605338" w:rsidRPr="00CE0AAA" w:rsidRDefault="00605338" w:rsidP="00605338">
      <w:pPr>
        <w:numPr>
          <w:ilvl w:val="0"/>
          <w:numId w:val="95"/>
        </w:numPr>
        <w:tabs>
          <w:tab w:val="left" w:pos="709"/>
        </w:tabs>
        <w:spacing w:after="200" w:line="276" w:lineRule="auto"/>
        <w:ind w:left="709" w:hanging="283"/>
        <w:jc w:val="both"/>
        <w:rPr>
          <w:sz w:val="20"/>
          <w:szCs w:val="20"/>
        </w:rPr>
      </w:pPr>
      <w:r w:rsidRPr="00CE0AAA">
        <w:rPr>
          <w:sz w:val="20"/>
          <w:szCs w:val="20"/>
        </w:rPr>
        <w:t>A hallgató erősségeinek és gyengeségeinek felsorolása.</w:t>
      </w:r>
    </w:p>
    <w:p w:rsidR="00605338" w:rsidRPr="00CE0AAA" w:rsidRDefault="00605338" w:rsidP="00605338">
      <w:pPr>
        <w:tabs>
          <w:tab w:val="left" w:pos="709"/>
        </w:tabs>
        <w:spacing w:after="200" w:line="276" w:lineRule="auto"/>
        <w:ind w:left="709" w:hanging="283"/>
        <w:jc w:val="both"/>
      </w:pPr>
    </w:p>
    <w:p w:rsidR="00605338" w:rsidRDefault="00605338" w:rsidP="00C032BE">
      <w:pPr>
        <w:jc w:val="both"/>
        <w:rPr>
          <w:sz w:val="20"/>
          <w:szCs w:val="20"/>
        </w:rPr>
      </w:pPr>
    </w:p>
    <w:p w:rsidR="003C0A28" w:rsidRPr="003C0A28" w:rsidRDefault="003C0A28" w:rsidP="003C0A28">
      <w:pPr>
        <w:spacing w:line="276" w:lineRule="auto"/>
        <w:jc w:val="center"/>
        <w:rPr>
          <w:b/>
        </w:rPr>
      </w:pPr>
      <w:r>
        <w:br w:type="page"/>
      </w:r>
      <w:r w:rsidRPr="003C0A28">
        <w:rPr>
          <w:b/>
        </w:rPr>
        <w:t>1. félévi gyakorlat értékelése és igazolása</w:t>
      </w:r>
    </w:p>
    <w:p w:rsidR="003C0A28" w:rsidRPr="00CE0AAA" w:rsidRDefault="003C0A28">
      <w:pPr>
        <w:spacing w:line="276" w:lineRule="auto"/>
        <w:jc w:val="both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821"/>
        <w:gridCol w:w="1134"/>
        <w:gridCol w:w="970"/>
        <w:gridCol w:w="1581"/>
        <w:gridCol w:w="1440"/>
      </w:tblGrid>
      <w:tr w:rsidR="003C0A28" w:rsidRPr="003C0A28" w:rsidTr="00150943">
        <w:tc>
          <w:tcPr>
            <w:tcW w:w="1023" w:type="dxa"/>
          </w:tcPr>
          <w:p w:rsidR="003C0A28" w:rsidRPr="003C0A28" w:rsidRDefault="003C0A28" w:rsidP="003C0A28">
            <w:pPr>
              <w:spacing w:before="60" w:after="60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Tantárgy kódja és elnevezése</w:t>
            </w:r>
          </w:p>
        </w:tc>
        <w:tc>
          <w:tcPr>
            <w:tcW w:w="821" w:type="dxa"/>
          </w:tcPr>
          <w:p w:rsidR="003C0A28" w:rsidRPr="003C0A28" w:rsidRDefault="003C0A28" w:rsidP="003C0A28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Dátum</w:t>
            </w:r>
          </w:p>
        </w:tc>
        <w:tc>
          <w:tcPr>
            <w:tcW w:w="1134" w:type="dxa"/>
          </w:tcPr>
          <w:p w:rsidR="003C0A28" w:rsidRPr="003C0A28" w:rsidRDefault="003C0A28" w:rsidP="003C0A28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Teljesített óraszám</w:t>
            </w:r>
          </w:p>
        </w:tc>
        <w:tc>
          <w:tcPr>
            <w:tcW w:w="970" w:type="dxa"/>
          </w:tcPr>
          <w:p w:rsidR="003C0A28" w:rsidRPr="003C0A28" w:rsidRDefault="003C0A28" w:rsidP="003C0A28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Intézmény neve</w:t>
            </w:r>
          </w:p>
        </w:tc>
        <w:tc>
          <w:tcPr>
            <w:tcW w:w="1581" w:type="dxa"/>
          </w:tcPr>
          <w:p w:rsidR="003C0A28" w:rsidRPr="003C0A28" w:rsidRDefault="003C0A28" w:rsidP="003C0A28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Elvégzett feladat és értékelése</w:t>
            </w:r>
          </w:p>
        </w:tc>
        <w:tc>
          <w:tcPr>
            <w:tcW w:w="1440" w:type="dxa"/>
          </w:tcPr>
          <w:p w:rsidR="003C0A28" w:rsidRPr="003C0A28" w:rsidRDefault="003C0A28" w:rsidP="003C0A28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Teljesítést igazoló aláírása, pecsét</w:t>
            </w:r>
          </w:p>
        </w:tc>
      </w:tr>
      <w:tr w:rsidR="003C0A28" w:rsidRPr="003C0A28" w:rsidTr="00150943">
        <w:trPr>
          <w:trHeight w:val="8072"/>
        </w:trPr>
        <w:tc>
          <w:tcPr>
            <w:tcW w:w="1023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821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970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1581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</w:tr>
    </w:tbl>
    <w:p w:rsidR="003C0A28" w:rsidRDefault="003C0A28" w:rsidP="003C0A28">
      <w:pPr>
        <w:spacing w:line="276" w:lineRule="auto"/>
        <w:jc w:val="center"/>
      </w:pPr>
      <w:r>
        <w:rPr>
          <w:b/>
        </w:rPr>
        <w:t>2</w:t>
      </w:r>
      <w:r w:rsidRPr="003C0A28">
        <w:rPr>
          <w:b/>
        </w:rPr>
        <w:t>. félévi gyakorlat értékelése és igazolása</w:t>
      </w:r>
    </w:p>
    <w:p w:rsidR="003C0A28" w:rsidRDefault="003C0A28">
      <w:pPr>
        <w:spacing w:line="276" w:lineRule="auto"/>
        <w:jc w:val="both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785"/>
        <w:gridCol w:w="1145"/>
        <w:gridCol w:w="1075"/>
        <w:gridCol w:w="1428"/>
        <w:gridCol w:w="1543"/>
      </w:tblGrid>
      <w:tr w:rsidR="00150943" w:rsidRPr="003C0A28" w:rsidTr="00150943">
        <w:tc>
          <w:tcPr>
            <w:tcW w:w="993" w:type="dxa"/>
          </w:tcPr>
          <w:p w:rsidR="003C0A28" w:rsidRPr="003C0A28" w:rsidRDefault="003C0A28" w:rsidP="00BC2806">
            <w:pPr>
              <w:spacing w:before="60" w:after="60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Tantárgy kódja és elnevezése</w:t>
            </w:r>
          </w:p>
        </w:tc>
        <w:tc>
          <w:tcPr>
            <w:tcW w:w="785" w:type="dxa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Dátum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Teljesített óraszám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Intézmény neve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Elvégzett feladat és értékelése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Teljesítést igazoló aláírása, pecsét</w:t>
            </w:r>
          </w:p>
        </w:tc>
      </w:tr>
      <w:tr w:rsidR="00150943" w:rsidRPr="003C0A28" w:rsidTr="00150943">
        <w:trPr>
          <w:trHeight w:val="8033"/>
        </w:trPr>
        <w:tc>
          <w:tcPr>
            <w:tcW w:w="993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785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</w:tr>
    </w:tbl>
    <w:p w:rsidR="003C0A28" w:rsidRDefault="003C0A28" w:rsidP="003C0A28">
      <w:pPr>
        <w:spacing w:line="276" w:lineRule="auto"/>
        <w:jc w:val="center"/>
      </w:pPr>
      <w:r>
        <w:rPr>
          <w:b/>
        </w:rPr>
        <w:t>3</w:t>
      </w:r>
      <w:r w:rsidRPr="003C0A28">
        <w:rPr>
          <w:b/>
        </w:rPr>
        <w:t>. félévi gyakorlat értékelése és igazolása</w:t>
      </w:r>
    </w:p>
    <w:p w:rsidR="003C0A28" w:rsidRDefault="003C0A28">
      <w:pPr>
        <w:spacing w:line="276" w:lineRule="auto"/>
        <w:jc w:val="both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688"/>
        <w:gridCol w:w="1149"/>
        <w:gridCol w:w="1078"/>
        <w:gridCol w:w="1439"/>
        <w:gridCol w:w="1555"/>
      </w:tblGrid>
      <w:tr w:rsidR="003C0A28" w:rsidRPr="003C0A28" w:rsidTr="00150943">
        <w:tc>
          <w:tcPr>
            <w:tcW w:w="881" w:type="dxa"/>
          </w:tcPr>
          <w:p w:rsidR="003C0A28" w:rsidRPr="003C0A28" w:rsidRDefault="003C0A28" w:rsidP="00BC2806">
            <w:pPr>
              <w:spacing w:before="60" w:after="60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Tantárgy kódja és elnevezése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Dátum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Teljesített óraszám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Intézmény neve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Elvégzett feladat és értékelése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Teljesítést igazoló aláírása, pecsét</w:t>
            </w:r>
          </w:p>
        </w:tc>
      </w:tr>
      <w:tr w:rsidR="003C0A28" w:rsidRPr="003C0A28" w:rsidTr="00150943">
        <w:trPr>
          <w:trHeight w:val="8073"/>
        </w:trPr>
        <w:tc>
          <w:tcPr>
            <w:tcW w:w="881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</w:tr>
    </w:tbl>
    <w:p w:rsidR="003C0A28" w:rsidRDefault="003C0A28" w:rsidP="003C0A28">
      <w:pPr>
        <w:spacing w:line="276" w:lineRule="auto"/>
        <w:jc w:val="center"/>
      </w:pPr>
      <w:r>
        <w:rPr>
          <w:b/>
        </w:rPr>
        <w:t>4</w:t>
      </w:r>
      <w:r w:rsidRPr="003C0A28">
        <w:rPr>
          <w:b/>
        </w:rPr>
        <w:t>. félévi gyakorlat értékelése és igazolása</w:t>
      </w:r>
    </w:p>
    <w:p w:rsidR="003C0A28" w:rsidRPr="003C0A28" w:rsidRDefault="003C0A28">
      <w:pPr>
        <w:spacing w:line="276" w:lineRule="auto"/>
        <w:jc w:val="both"/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688"/>
        <w:gridCol w:w="1149"/>
        <w:gridCol w:w="1078"/>
        <w:gridCol w:w="1439"/>
        <w:gridCol w:w="1555"/>
      </w:tblGrid>
      <w:tr w:rsidR="003C0A28" w:rsidRPr="003C0A28" w:rsidTr="00150943">
        <w:tc>
          <w:tcPr>
            <w:tcW w:w="881" w:type="dxa"/>
          </w:tcPr>
          <w:p w:rsidR="003C0A28" w:rsidRPr="003C0A28" w:rsidRDefault="003C0A28" w:rsidP="00BC2806">
            <w:pPr>
              <w:spacing w:before="60" w:after="60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Tantárgy kódja és elnevezése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Dátum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Teljesített óraszám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Intézmény neve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Elvégzett feladat és értékelése</w:t>
            </w:r>
          </w:p>
        </w:tc>
        <w:tc>
          <w:tcPr>
            <w:tcW w:w="0" w:type="auto"/>
          </w:tcPr>
          <w:p w:rsidR="003C0A28" w:rsidRPr="003C0A28" w:rsidRDefault="003C0A28" w:rsidP="00BC2806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3C0A28">
              <w:rPr>
                <w:b/>
                <w:sz w:val="16"/>
                <w:szCs w:val="16"/>
              </w:rPr>
              <w:t>Teljesítést igazoló aláírása, pecsét</w:t>
            </w:r>
          </w:p>
        </w:tc>
      </w:tr>
      <w:tr w:rsidR="003C0A28" w:rsidRPr="003C0A28" w:rsidTr="004C2A2C">
        <w:trPr>
          <w:trHeight w:val="8131"/>
        </w:trPr>
        <w:tc>
          <w:tcPr>
            <w:tcW w:w="881" w:type="dxa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C0A28" w:rsidRPr="003C0A28" w:rsidRDefault="003C0A28" w:rsidP="00BC2806">
            <w:pPr>
              <w:rPr>
                <w:sz w:val="16"/>
                <w:szCs w:val="16"/>
              </w:rPr>
            </w:pPr>
          </w:p>
        </w:tc>
      </w:tr>
    </w:tbl>
    <w:p w:rsidR="00124DAB" w:rsidRPr="004C2A2C" w:rsidRDefault="00124DAB" w:rsidP="00F96F89">
      <w:pPr>
        <w:spacing w:line="276" w:lineRule="auto"/>
        <w:rPr>
          <w:sz w:val="10"/>
          <w:szCs w:val="10"/>
        </w:rPr>
      </w:pPr>
    </w:p>
    <w:sectPr w:rsidR="00124DAB" w:rsidRPr="004C2A2C" w:rsidSect="00D26A2D">
      <w:footerReference w:type="default" r:id="rId8"/>
      <w:pgSz w:w="8391" w:h="11906" w:code="11"/>
      <w:pgMar w:top="907" w:right="907" w:bottom="1446" w:left="907" w:header="709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BE1" w:rsidRDefault="00C15BE1" w:rsidP="001530FD">
      <w:r>
        <w:separator/>
      </w:r>
    </w:p>
  </w:endnote>
  <w:endnote w:type="continuationSeparator" w:id="0">
    <w:p w:rsidR="00C15BE1" w:rsidRDefault="00C15BE1" w:rsidP="00153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A2D" w:rsidRDefault="00D26A2D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36A5D51" wp14:editId="228AA274">
              <wp:simplePos x="0" y="0"/>
              <wp:positionH relativeFrom="page">
                <wp:posOffset>2607310</wp:posOffset>
              </wp:positionH>
              <wp:positionV relativeFrom="paragraph">
                <wp:posOffset>107315</wp:posOffset>
              </wp:positionV>
              <wp:extent cx="190500" cy="146050"/>
              <wp:effectExtent l="6985" t="2540" r="254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A2D" w:rsidRDefault="00D26A2D">
                          <w:pPr>
                            <w:pStyle w:val="llb"/>
                          </w:pPr>
                          <w:r>
                            <w:rPr>
                              <w:rStyle w:val="Oldalszm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D94F73">
                            <w:rPr>
                              <w:rStyle w:val="Oldalszm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Style w:val="Oldalszm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6A5D5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05.3pt;margin-top:8.45pt;width:15pt;height:11.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GHwhQIAABs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" stroked="f">
              <v:fill opacity="0"/>
              <v:textbox inset="0,0,0,0">
                <w:txbxContent>
                  <w:p w:rsidR="00D26A2D" w:rsidRDefault="00D26A2D">
                    <w:pPr>
                      <w:pStyle w:val="llb"/>
                    </w:pPr>
                    <w:r>
                      <w:rPr>
                        <w:rStyle w:val="Oldalszm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Oldalszm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Oldalszm"/>
                        <w:sz w:val="20"/>
                        <w:szCs w:val="20"/>
                      </w:rPr>
                      <w:fldChar w:fldCharType="separate"/>
                    </w:r>
                    <w:r w:rsidR="00D94F73">
                      <w:rPr>
                        <w:rStyle w:val="Oldalszm"/>
                        <w:noProof/>
                        <w:sz w:val="20"/>
                        <w:szCs w:val="20"/>
                      </w:rPr>
                      <w:t>4</w:t>
                    </w:r>
                    <w:r>
                      <w:rPr>
                        <w:rStyle w:val="Oldalszm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BE1" w:rsidRDefault="00C15BE1" w:rsidP="001530FD">
      <w:r>
        <w:separator/>
      </w:r>
    </w:p>
  </w:footnote>
  <w:footnote w:type="continuationSeparator" w:id="0">
    <w:p w:rsidR="00C15BE1" w:rsidRDefault="00C15BE1" w:rsidP="00153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 w15:restartNumberingAfterBreak="0">
    <w:nsid w:val="00000015"/>
    <w:multiLevelType w:val="singleLevel"/>
    <w:tmpl w:val="000000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6"/>
      <w:numFmt w:val="decimal"/>
      <w:lvlText w:val="%1.)"/>
      <w:lvlJc w:val="left"/>
      <w:pPr>
        <w:tabs>
          <w:tab w:val="num" w:pos="735"/>
        </w:tabs>
        <w:ind w:left="735" w:hanging="375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2"/>
    <w:multiLevelType w:val="singleLevel"/>
    <w:tmpl w:val="00000022"/>
    <w:name w:val="WW8Num34"/>
    <w:lvl w:ilvl="0"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1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3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5" w15:restartNumberingAfterBreak="0">
    <w:nsid w:val="0000002E"/>
    <w:multiLevelType w:val="single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/>
      </w:rPr>
    </w:lvl>
  </w:abstractNum>
  <w:abstractNum w:abstractNumId="46" w15:restartNumberingAfterBreak="0">
    <w:nsid w:val="0000002F"/>
    <w:multiLevelType w:val="single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7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8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1065"/>
        </w:tabs>
        <w:ind w:left="1349" w:hanging="284"/>
      </w:pPr>
      <w:rPr>
        <w:rFonts w:ascii="Symbol" w:hAnsi="Symbol"/>
      </w:rPr>
    </w:lvl>
  </w:abstractNum>
  <w:abstractNum w:abstractNumId="49" w15:restartNumberingAfterBreak="0">
    <w:nsid w:val="00000032"/>
    <w:multiLevelType w:val="single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50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1" w15:restartNumberingAfterBreak="0">
    <w:nsid w:val="00000034"/>
    <w:multiLevelType w:val="single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52" w15:restartNumberingAfterBreak="0">
    <w:nsid w:val="00000035"/>
    <w:multiLevelType w:val="single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3" w15:restartNumberingAfterBreak="0">
    <w:nsid w:val="00000036"/>
    <w:multiLevelType w:val="single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4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6" w15:restartNumberingAfterBreak="0">
    <w:nsid w:val="00000039"/>
    <w:multiLevelType w:val="single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7" w15:restartNumberingAfterBreak="0">
    <w:nsid w:val="0000003A"/>
    <w:multiLevelType w:val="single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8" w15:restartNumberingAfterBreak="0">
    <w:nsid w:val="0000003B"/>
    <w:multiLevelType w:val="singleLevel"/>
    <w:tmpl w:val="0000003B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59" w15:restartNumberingAfterBreak="0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0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1" w15:restartNumberingAfterBreak="0">
    <w:nsid w:val="0000003E"/>
    <w:multiLevelType w:val="multilevel"/>
    <w:tmpl w:val="0000003E"/>
    <w:name w:val="WW8Num6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2" w15:restartNumberingAfterBreak="0">
    <w:nsid w:val="0000003F"/>
    <w:multiLevelType w:val="singleLevel"/>
    <w:tmpl w:val="0000003F"/>
    <w:name w:val="WW8Num6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</w:rPr>
    </w:lvl>
  </w:abstractNum>
  <w:abstractNum w:abstractNumId="64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5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6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7" w15:restartNumberingAfterBreak="0">
    <w:nsid w:val="00000044"/>
    <w:multiLevelType w:val="singleLevel"/>
    <w:tmpl w:val="00000044"/>
    <w:name w:val="WW8Num6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68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9" w15:restartNumberingAfterBreak="0">
    <w:nsid w:val="00000046"/>
    <w:multiLevelType w:val="singleLevel"/>
    <w:tmpl w:val="00000046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70" w15:restartNumberingAfterBreak="0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71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72" w15:restartNumberingAfterBreak="0">
    <w:nsid w:val="00000049"/>
    <w:multiLevelType w:val="singleLevel"/>
    <w:tmpl w:val="00000049"/>
    <w:name w:val="WW8Num7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3" w15:restartNumberingAfterBreak="0">
    <w:nsid w:val="0000004A"/>
    <w:multiLevelType w:val="singleLevel"/>
    <w:tmpl w:val="0000004A"/>
    <w:name w:val="WW8Num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4" w15:restartNumberingAfterBreak="0">
    <w:nsid w:val="0000004B"/>
    <w:multiLevelType w:val="singleLevel"/>
    <w:tmpl w:val="0000004B"/>
    <w:name w:val="WW8Num75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75" w15:restartNumberingAfterBreak="0">
    <w:nsid w:val="0000004C"/>
    <w:multiLevelType w:val="singleLevel"/>
    <w:tmpl w:val="0000004C"/>
    <w:name w:val="WW8Num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</w:rPr>
    </w:lvl>
  </w:abstractNum>
  <w:abstractNum w:abstractNumId="76" w15:restartNumberingAfterBreak="0">
    <w:nsid w:val="0000004D"/>
    <w:multiLevelType w:val="singleLevel"/>
    <w:tmpl w:val="0000004D"/>
    <w:name w:val="WW8Num7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77" w15:restartNumberingAfterBreak="0">
    <w:nsid w:val="0000004E"/>
    <w:multiLevelType w:val="singleLevel"/>
    <w:tmpl w:val="0000004E"/>
    <w:name w:val="WW8Num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78" w15:restartNumberingAfterBreak="0">
    <w:nsid w:val="0000004F"/>
    <w:multiLevelType w:val="singleLevel"/>
    <w:tmpl w:val="0000004F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79" w15:restartNumberingAfterBreak="0">
    <w:nsid w:val="00000050"/>
    <w:multiLevelType w:val="singleLevel"/>
    <w:tmpl w:val="00000050"/>
    <w:name w:val="WW8Num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0" w15:restartNumberingAfterBreak="0">
    <w:nsid w:val="00000051"/>
    <w:multiLevelType w:val="singleLevel"/>
    <w:tmpl w:val="00000051"/>
    <w:name w:val="WW8Num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1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2" w15:restartNumberingAfterBreak="0">
    <w:nsid w:val="00000053"/>
    <w:multiLevelType w:val="singleLevel"/>
    <w:tmpl w:val="00000053"/>
    <w:name w:val="WW8Num8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3" w15:restartNumberingAfterBreak="0">
    <w:nsid w:val="00000054"/>
    <w:multiLevelType w:val="singleLevel"/>
    <w:tmpl w:val="00000054"/>
    <w:name w:val="WW8Num8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84" w15:restartNumberingAfterBreak="0">
    <w:nsid w:val="00000055"/>
    <w:multiLevelType w:val="singleLevel"/>
    <w:tmpl w:val="00000055"/>
    <w:name w:val="WW8Num8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85" w15:restartNumberingAfterBreak="0">
    <w:nsid w:val="00000056"/>
    <w:multiLevelType w:val="singleLevel"/>
    <w:tmpl w:val="00000056"/>
    <w:name w:val="WW8Num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86" w15:restartNumberingAfterBreak="0">
    <w:nsid w:val="00000057"/>
    <w:multiLevelType w:val="singleLevel"/>
    <w:tmpl w:val="00000057"/>
    <w:name w:val="WW8Num8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7" w15:restartNumberingAfterBreak="0">
    <w:nsid w:val="00000058"/>
    <w:multiLevelType w:val="multilevel"/>
    <w:tmpl w:val="00000058"/>
    <w:name w:val="WW8Num8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8" w15:restartNumberingAfterBreak="0">
    <w:nsid w:val="00000059"/>
    <w:multiLevelType w:val="singleLevel"/>
    <w:tmpl w:val="00000059"/>
    <w:name w:val="WW8Num89"/>
    <w:lvl w:ilvl="0">
      <w:start w:val="1"/>
      <w:numFmt w:val="bullet"/>
      <w:lvlText w:val=""/>
      <w:lvlJc w:val="left"/>
      <w:pPr>
        <w:tabs>
          <w:tab w:val="num" w:pos="0"/>
        </w:tabs>
        <w:ind w:left="1140" w:hanging="360"/>
      </w:pPr>
      <w:rPr>
        <w:rFonts w:ascii="Symbol" w:hAnsi="Symbol"/>
      </w:rPr>
    </w:lvl>
  </w:abstractNum>
  <w:abstractNum w:abstractNumId="89" w15:restartNumberingAfterBreak="0">
    <w:nsid w:val="0000005A"/>
    <w:multiLevelType w:val="singleLevel"/>
    <w:tmpl w:val="0000005A"/>
    <w:name w:val="WW8Num9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90" w15:restartNumberingAfterBreak="0">
    <w:nsid w:val="0000005B"/>
    <w:multiLevelType w:val="singleLevel"/>
    <w:tmpl w:val="0000005B"/>
    <w:name w:val="WW8Num9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91" w15:restartNumberingAfterBreak="0">
    <w:nsid w:val="0000005C"/>
    <w:multiLevelType w:val="singleLevel"/>
    <w:tmpl w:val="0000005C"/>
    <w:name w:val="WW8Num92"/>
    <w:lvl w:ilvl="0">
      <w:start w:val="1"/>
      <w:numFmt w:val="bullet"/>
      <w:lvlText w:val=""/>
      <w:lvlJc w:val="left"/>
      <w:pPr>
        <w:tabs>
          <w:tab w:val="num" w:pos="0"/>
        </w:tabs>
        <w:ind w:left="2136" w:hanging="360"/>
      </w:pPr>
      <w:rPr>
        <w:rFonts w:ascii="Wingdings" w:hAnsi="Wingdings"/>
      </w:rPr>
    </w:lvl>
  </w:abstractNum>
  <w:abstractNum w:abstractNumId="92" w15:restartNumberingAfterBreak="0">
    <w:nsid w:val="0000005D"/>
    <w:multiLevelType w:val="singleLevel"/>
    <w:tmpl w:val="0000005D"/>
    <w:name w:val="WW8Num9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3" w15:restartNumberingAfterBreak="0">
    <w:nsid w:val="0000005E"/>
    <w:multiLevelType w:val="singleLevel"/>
    <w:tmpl w:val="0000005E"/>
    <w:name w:val="WW8Num9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94" w15:restartNumberingAfterBreak="0">
    <w:nsid w:val="0000005F"/>
    <w:multiLevelType w:val="singleLevel"/>
    <w:tmpl w:val="0000005F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5" w15:restartNumberingAfterBreak="0">
    <w:nsid w:val="00000060"/>
    <w:multiLevelType w:val="singleLevel"/>
    <w:tmpl w:val="00000060"/>
    <w:name w:val="WW8Num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9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/>
      </w:rPr>
    </w:lvl>
  </w:abstractNum>
  <w:abstractNum w:abstractNumId="9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8" w15:restartNumberingAfterBreak="0">
    <w:nsid w:val="00000063"/>
    <w:multiLevelType w:val="singleLevel"/>
    <w:tmpl w:val="00000063"/>
    <w:name w:val="WW8Num9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9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0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101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02" w15:restartNumberingAfterBreak="0">
    <w:nsid w:val="00000067"/>
    <w:multiLevelType w:val="singleLevel"/>
    <w:tmpl w:val="00000067"/>
    <w:name w:val="WW8Num1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3" w15:restartNumberingAfterBreak="0">
    <w:nsid w:val="00000068"/>
    <w:multiLevelType w:val="single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4" w15:restartNumberingAfterBreak="0">
    <w:nsid w:val="00000069"/>
    <w:multiLevelType w:val="singleLevel"/>
    <w:tmpl w:val="000000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105" w15:restartNumberingAfterBreak="0">
    <w:nsid w:val="0000006A"/>
    <w:multiLevelType w:val="singleLevel"/>
    <w:tmpl w:val="0000006A"/>
    <w:name w:val="WW8Num10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106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107" w15:restartNumberingAfterBreak="0">
    <w:nsid w:val="0000006C"/>
    <w:multiLevelType w:val="singleLevel"/>
    <w:tmpl w:val="0000006C"/>
    <w:name w:val="WW8Num1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8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109" w15:restartNumberingAfterBreak="0">
    <w:nsid w:val="0000006E"/>
    <w:multiLevelType w:val="singleLevel"/>
    <w:tmpl w:val="0000006E"/>
    <w:name w:val="WW8Num1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0" w15:restartNumberingAfterBreak="0">
    <w:nsid w:val="0000006F"/>
    <w:multiLevelType w:val="singleLevel"/>
    <w:tmpl w:val="0000006F"/>
    <w:name w:val="WW8Num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1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12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3" w15:restartNumberingAfterBreak="0">
    <w:nsid w:val="00000072"/>
    <w:multiLevelType w:val="singleLevel"/>
    <w:tmpl w:val="00000072"/>
    <w:name w:val="WW8Num11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114" w15:restartNumberingAfterBreak="0">
    <w:nsid w:val="00000073"/>
    <w:multiLevelType w:val="singleLevel"/>
    <w:tmpl w:val="00000073"/>
    <w:name w:val="WW8Num332"/>
    <w:lvl w:ilvl="0">
      <w:numFmt w:val="bullet"/>
      <w:lvlText w:val=""/>
      <w:lvlJc w:val="left"/>
      <w:pPr>
        <w:tabs>
          <w:tab w:val="num" w:pos="709"/>
        </w:tabs>
        <w:ind w:left="3386" w:hanging="283"/>
      </w:pPr>
      <w:rPr>
        <w:rFonts w:ascii="Symbol" w:hAnsi="Symbol"/>
      </w:rPr>
    </w:lvl>
  </w:abstractNum>
  <w:abstractNum w:abstractNumId="115" w15:restartNumberingAfterBreak="0">
    <w:nsid w:val="00000074"/>
    <w:multiLevelType w:val="multilevel"/>
    <w:tmpl w:val="0000007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6" w15:restartNumberingAfterBreak="0">
    <w:nsid w:val="00000075"/>
    <w:multiLevelType w:val="multilevel"/>
    <w:tmpl w:val="0000007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7" w15:restartNumberingAfterBreak="0">
    <w:nsid w:val="00000076"/>
    <w:multiLevelType w:val="multilevel"/>
    <w:tmpl w:val="000000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18" w15:restartNumberingAfterBreak="0">
    <w:nsid w:val="00000077"/>
    <w:multiLevelType w:val="multilevel"/>
    <w:tmpl w:val="00000077"/>
    <w:lvl w:ilvl="0">
      <w:start w:val="1"/>
      <w:numFmt w:val="bullet"/>
      <w:lvlText w:val=""/>
      <w:lvlJc w:val="left"/>
      <w:pPr>
        <w:tabs>
          <w:tab w:val="num" w:pos="1122"/>
        </w:tabs>
        <w:ind w:left="112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82"/>
        </w:tabs>
        <w:ind w:left="148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42"/>
        </w:tabs>
        <w:ind w:left="184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62"/>
        </w:tabs>
        <w:ind w:left="256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22"/>
        </w:tabs>
        <w:ind w:left="292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82"/>
        </w:tabs>
        <w:ind w:left="328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42"/>
        </w:tabs>
        <w:ind w:left="364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02"/>
        </w:tabs>
        <w:ind w:left="4002" w:hanging="360"/>
      </w:pPr>
      <w:rPr>
        <w:rFonts w:ascii="OpenSymbol" w:hAnsi="OpenSymbol" w:cs="OpenSymbol"/>
      </w:rPr>
    </w:lvl>
  </w:abstractNum>
  <w:abstractNum w:abstractNumId="119" w15:restartNumberingAfterBreak="0">
    <w:nsid w:val="00000078"/>
    <w:multiLevelType w:val="multilevel"/>
    <w:tmpl w:val="0000007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/>
      </w:rPr>
    </w:lvl>
  </w:abstractNum>
  <w:abstractNum w:abstractNumId="120" w15:restartNumberingAfterBreak="0">
    <w:nsid w:val="00000079"/>
    <w:multiLevelType w:val="multilevel"/>
    <w:tmpl w:val="0000007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1" w15:restartNumberingAfterBreak="0">
    <w:nsid w:val="0000007A"/>
    <w:multiLevelType w:val="multilevel"/>
    <w:tmpl w:val="0000007A"/>
    <w:lvl w:ilvl="0">
      <w:start w:val="1"/>
      <w:numFmt w:val="bullet"/>
      <w:lvlText w:val=""/>
      <w:lvlJc w:val="left"/>
      <w:pPr>
        <w:tabs>
          <w:tab w:val="num" w:pos="2136"/>
        </w:tabs>
        <w:ind w:left="2136" w:hanging="360"/>
      </w:pPr>
      <w:rPr>
        <w:rFonts w:ascii="Wingdings" w:hAnsi="Wingdings" w:cs="OpenSymbol"/>
      </w:rPr>
    </w:lvl>
    <w:lvl w:ilvl="1">
      <w:start w:val="1"/>
      <w:numFmt w:val="bullet"/>
      <w:lvlText w:val="◦"/>
      <w:lvlJc w:val="left"/>
      <w:pPr>
        <w:tabs>
          <w:tab w:val="num" w:pos="2496"/>
        </w:tabs>
        <w:ind w:left="249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856"/>
        </w:tabs>
        <w:ind w:left="285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576"/>
        </w:tabs>
        <w:ind w:left="357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936"/>
        </w:tabs>
        <w:ind w:left="393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656"/>
        </w:tabs>
        <w:ind w:left="465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016"/>
        </w:tabs>
        <w:ind w:left="5016" w:hanging="360"/>
      </w:pPr>
      <w:rPr>
        <w:rFonts w:ascii="OpenSymbol" w:hAnsi="OpenSymbol" w:cs="OpenSymbol"/>
      </w:rPr>
    </w:lvl>
  </w:abstractNum>
  <w:abstractNum w:abstractNumId="122" w15:restartNumberingAfterBreak="0">
    <w:nsid w:val="0000007B"/>
    <w:multiLevelType w:val="multilevel"/>
    <w:tmpl w:val="0000007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3" w15:restartNumberingAfterBreak="0">
    <w:nsid w:val="0000007C"/>
    <w:multiLevelType w:val="multilevel"/>
    <w:tmpl w:val="00000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4" w15:restartNumberingAfterBreak="0">
    <w:nsid w:val="0000007D"/>
    <w:multiLevelType w:val="multilevel"/>
    <w:tmpl w:val="0000007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5" w15:restartNumberingAfterBreak="0">
    <w:nsid w:val="0000007E"/>
    <w:multiLevelType w:val="multilevel"/>
    <w:tmpl w:val="000000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26" w15:restartNumberingAfterBreak="0">
    <w:nsid w:val="0000007F"/>
    <w:multiLevelType w:val="multilevel"/>
    <w:tmpl w:val="0000007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7" w15:restartNumberingAfterBreak="0">
    <w:nsid w:val="00000080"/>
    <w:multiLevelType w:val="multilevel"/>
    <w:tmpl w:val="000000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28" w15:restartNumberingAfterBreak="0">
    <w:nsid w:val="03A50F96"/>
    <w:multiLevelType w:val="hybridMultilevel"/>
    <w:tmpl w:val="3BF695F4"/>
    <w:lvl w:ilvl="0" w:tplc="00000065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69D58D0"/>
    <w:multiLevelType w:val="multilevel"/>
    <w:tmpl w:val="48F084E6"/>
    <w:name w:val="WW8Num332"/>
    <w:lvl w:ilvl="0">
      <w:start w:val="8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0" w15:restartNumberingAfterBreak="0">
    <w:nsid w:val="072A0DEE"/>
    <w:multiLevelType w:val="hybridMultilevel"/>
    <w:tmpl w:val="47587D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16DC3888"/>
    <w:multiLevelType w:val="hybridMultilevel"/>
    <w:tmpl w:val="CDA864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144325A"/>
    <w:multiLevelType w:val="hybridMultilevel"/>
    <w:tmpl w:val="405C660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30A3CB7"/>
    <w:multiLevelType w:val="hybridMultilevel"/>
    <w:tmpl w:val="EEEC88BE"/>
    <w:lvl w:ilvl="0" w:tplc="00000065">
      <w:start w:val="1"/>
      <w:numFmt w:val="bullet"/>
      <w:lvlText w:val=""/>
      <w:lvlJc w:val="left"/>
      <w:pPr>
        <w:tabs>
          <w:tab w:val="num" w:pos="3763"/>
        </w:tabs>
        <w:ind w:left="376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30B0F23"/>
    <w:multiLevelType w:val="hybridMultilevel"/>
    <w:tmpl w:val="A7E0AC6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65F5509"/>
    <w:multiLevelType w:val="hybridMultilevel"/>
    <w:tmpl w:val="F006C288"/>
    <w:name w:val="WW8Num3322"/>
    <w:lvl w:ilvl="0" w:tplc="00000073">
      <w:numFmt w:val="bullet"/>
      <w:lvlText w:val=""/>
      <w:lvlJc w:val="left"/>
      <w:pPr>
        <w:tabs>
          <w:tab w:val="num" w:pos="0"/>
        </w:tabs>
        <w:ind w:left="2677" w:hanging="283"/>
      </w:pPr>
      <w:rPr>
        <w:rFonts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0847F8F"/>
    <w:multiLevelType w:val="hybridMultilevel"/>
    <w:tmpl w:val="A54A9D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4921420"/>
    <w:multiLevelType w:val="hybridMultilevel"/>
    <w:tmpl w:val="79EA7F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6FB7517"/>
    <w:multiLevelType w:val="hybridMultilevel"/>
    <w:tmpl w:val="67140A1C"/>
    <w:name w:val="WW8Num33222"/>
    <w:lvl w:ilvl="0" w:tplc="00000073">
      <w:numFmt w:val="bullet"/>
      <w:lvlText w:val=""/>
      <w:lvlJc w:val="left"/>
      <w:pPr>
        <w:tabs>
          <w:tab w:val="num" w:pos="0"/>
        </w:tabs>
        <w:ind w:left="2677" w:hanging="283"/>
      </w:pPr>
      <w:rPr>
        <w:rFonts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C024F6B"/>
    <w:multiLevelType w:val="hybridMultilevel"/>
    <w:tmpl w:val="EC0E59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F380DF4"/>
    <w:multiLevelType w:val="hybridMultilevel"/>
    <w:tmpl w:val="D65629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5340EB7"/>
    <w:multiLevelType w:val="hybridMultilevel"/>
    <w:tmpl w:val="8416A6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5"/>
  </w:num>
  <w:num w:numId="96">
    <w:abstractNumId w:val="96"/>
  </w:num>
  <w:num w:numId="97">
    <w:abstractNumId w:val="97"/>
  </w:num>
  <w:num w:numId="98">
    <w:abstractNumId w:val="99"/>
  </w:num>
  <w:num w:numId="99">
    <w:abstractNumId w:val="100"/>
  </w:num>
  <w:num w:numId="100">
    <w:abstractNumId w:val="101"/>
  </w:num>
  <w:num w:numId="101">
    <w:abstractNumId w:val="102"/>
  </w:num>
  <w:num w:numId="102">
    <w:abstractNumId w:val="103"/>
  </w:num>
  <w:num w:numId="103">
    <w:abstractNumId w:val="104"/>
  </w:num>
  <w:num w:numId="104">
    <w:abstractNumId w:val="105"/>
  </w:num>
  <w:num w:numId="105">
    <w:abstractNumId w:val="106"/>
  </w:num>
  <w:num w:numId="106">
    <w:abstractNumId w:val="107"/>
  </w:num>
  <w:num w:numId="107">
    <w:abstractNumId w:val="108"/>
  </w:num>
  <w:num w:numId="108">
    <w:abstractNumId w:val="109"/>
  </w:num>
  <w:num w:numId="109">
    <w:abstractNumId w:val="110"/>
  </w:num>
  <w:num w:numId="110">
    <w:abstractNumId w:val="111"/>
  </w:num>
  <w:num w:numId="111">
    <w:abstractNumId w:val="112"/>
  </w:num>
  <w:num w:numId="112">
    <w:abstractNumId w:val="113"/>
  </w:num>
  <w:num w:numId="113">
    <w:abstractNumId w:val="114"/>
  </w:num>
  <w:num w:numId="114">
    <w:abstractNumId w:val="115"/>
  </w:num>
  <w:num w:numId="115">
    <w:abstractNumId w:val="116"/>
  </w:num>
  <w:num w:numId="116">
    <w:abstractNumId w:val="117"/>
  </w:num>
  <w:num w:numId="117">
    <w:abstractNumId w:val="118"/>
  </w:num>
  <w:num w:numId="118">
    <w:abstractNumId w:val="119"/>
  </w:num>
  <w:num w:numId="119">
    <w:abstractNumId w:val="120"/>
  </w:num>
  <w:num w:numId="120">
    <w:abstractNumId w:val="121"/>
  </w:num>
  <w:num w:numId="121">
    <w:abstractNumId w:val="122"/>
  </w:num>
  <w:num w:numId="122">
    <w:abstractNumId w:val="123"/>
  </w:num>
  <w:num w:numId="123">
    <w:abstractNumId w:val="124"/>
  </w:num>
  <w:num w:numId="124">
    <w:abstractNumId w:val="125"/>
  </w:num>
  <w:num w:numId="125">
    <w:abstractNumId w:val="126"/>
  </w:num>
  <w:num w:numId="126">
    <w:abstractNumId w:val="127"/>
  </w:num>
  <w:num w:numId="127">
    <w:abstractNumId w:val="132"/>
  </w:num>
  <w:num w:numId="128">
    <w:abstractNumId w:val="134"/>
  </w:num>
  <w:num w:numId="129">
    <w:abstractNumId w:val="136"/>
  </w:num>
  <w:num w:numId="130">
    <w:abstractNumId w:val="141"/>
  </w:num>
  <w:num w:numId="131">
    <w:abstractNumId w:val="140"/>
  </w:num>
  <w:num w:numId="132">
    <w:abstractNumId w:val="130"/>
  </w:num>
  <w:num w:numId="133">
    <w:abstractNumId w:val="128"/>
  </w:num>
  <w:num w:numId="134">
    <w:abstractNumId w:val="131"/>
  </w:num>
  <w:num w:numId="135">
    <w:abstractNumId w:val="133"/>
  </w:num>
  <w:num w:numId="136">
    <w:abstractNumId w:val="135"/>
  </w:num>
  <w:num w:numId="137">
    <w:abstractNumId w:val="138"/>
  </w:num>
  <w:num w:numId="138">
    <w:abstractNumId w:val="137"/>
  </w:num>
  <w:num w:numId="139">
    <w:abstractNumId w:val="139"/>
  </w:num>
  <w:numIdMacAtCleanup w:val="1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8A"/>
    <w:rsid w:val="00044063"/>
    <w:rsid w:val="00047221"/>
    <w:rsid w:val="000A3AA3"/>
    <w:rsid w:val="000B4C74"/>
    <w:rsid w:val="000E045F"/>
    <w:rsid w:val="000F364B"/>
    <w:rsid w:val="00110A74"/>
    <w:rsid w:val="00124DAB"/>
    <w:rsid w:val="00150943"/>
    <w:rsid w:val="001530FD"/>
    <w:rsid w:val="00170D64"/>
    <w:rsid w:val="002107C3"/>
    <w:rsid w:val="00215124"/>
    <w:rsid w:val="00221B6C"/>
    <w:rsid w:val="00341945"/>
    <w:rsid w:val="0038624B"/>
    <w:rsid w:val="003C0A28"/>
    <w:rsid w:val="003F257A"/>
    <w:rsid w:val="003F7AB3"/>
    <w:rsid w:val="00436685"/>
    <w:rsid w:val="00470A13"/>
    <w:rsid w:val="00480437"/>
    <w:rsid w:val="004B45A6"/>
    <w:rsid w:val="004C2A2C"/>
    <w:rsid w:val="004F571D"/>
    <w:rsid w:val="004F7AF5"/>
    <w:rsid w:val="00514460"/>
    <w:rsid w:val="00514F7B"/>
    <w:rsid w:val="00515A02"/>
    <w:rsid w:val="005279F9"/>
    <w:rsid w:val="005377E8"/>
    <w:rsid w:val="00544A97"/>
    <w:rsid w:val="0056475F"/>
    <w:rsid w:val="0057382E"/>
    <w:rsid w:val="005C35D2"/>
    <w:rsid w:val="00605338"/>
    <w:rsid w:val="0060695E"/>
    <w:rsid w:val="006939A7"/>
    <w:rsid w:val="00710E99"/>
    <w:rsid w:val="007154B5"/>
    <w:rsid w:val="00730906"/>
    <w:rsid w:val="0074068D"/>
    <w:rsid w:val="00770BBF"/>
    <w:rsid w:val="00774DA5"/>
    <w:rsid w:val="00792638"/>
    <w:rsid w:val="007A59CF"/>
    <w:rsid w:val="007C00ED"/>
    <w:rsid w:val="007C3CBC"/>
    <w:rsid w:val="007C6D1D"/>
    <w:rsid w:val="007D7007"/>
    <w:rsid w:val="00806FEB"/>
    <w:rsid w:val="008367D4"/>
    <w:rsid w:val="00854F57"/>
    <w:rsid w:val="00880BD2"/>
    <w:rsid w:val="008E031F"/>
    <w:rsid w:val="008F7D8E"/>
    <w:rsid w:val="00900190"/>
    <w:rsid w:val="009123BD"/>
    <w:rsid w:val="00912847"/>
    <w:rsid w:val="0091636F"/>
    <w:rsid w:val="0094105C"/>
    <w:rsid w:val="00944E8A"/>
    <w:rsid w:val="0094530D"/>
    <w:rsid w:val="00946799"/>
    <w:rsid w:val="009640D9"/>
    <w:rsid w:val="00995E46"/>
    <w:rsid w:val="009A0AC2"/>
    <w:rsid w:val="009B5C89"/>
    <w:rsid w:val="00A13FEF"/>
    <w:rsid w:val="00A345DD"/>
    <w:rsid w:val="00A35461"/>
    <w:rsid w:val="00A71ADF"/>
    <w:rsid w:val="00AC6D95"/>
    <w:rsid w:val="00AE369A"/>
    <w:rsid w:val="00AF0014"/>
    <w:rsid w:val="00B00EEF"/>
    <w:rsid w:val="00B13DFA"/>
    <w:rsid w:val="00B269B6"/>
    <w:rsid w:val="00B936DC"/>
    <w:rsid w:val="00BC2806"/>
    <w:rsid w:val="00BC665A"/>
    <w:rsid w:val="00BF5B7B"/>
    <w:rsid w:val="00C032BE"/>
    <w:rsid w:val="00C15BE1"/>
    <w:rsid w:val="00C22D6B"/>
    <w:rsid w:val="00C46F43"/>
    <w:rsid w:val="00C6041A"/>
    <w:rsid w:val="00C653CD"/>
    <w:rsid w:val="00CA37BC"/>
    <w:rsid w:val="00CB3974"/>
    <w:rsid w:val="00CB48B6"/>
    <w:rsid w:val="00CB689D"/>
    <w:rsid w:val="00CE0AAA"/>
    <w:rsid w:val="00D26A2D"/>
    <w:rsid w:val="00D27C51"/>
    <w:rsid w:val="00D63D56"/>
    <w:rsid w:val="00D830A4"/>
    <w:rsid w:val="00D94F73"/>
    <w:rsid w:val="00DC6F25"/>
    <w:rsid w:val="00DE4F4A"/>
    <w:rsid w:val="00E270AE"/>
    <w:rsid w:val="00E76355"/>
    <w:rsid w:val="00EC339A"/>
    <w:rsid w:val="00ED07BB"/>
    <w:rsid w:val="00EF7262"/>
    <w:rsid w:val="00F061CA"/>
    <w:rsid w:val="00F57218"/>
    <w:rsid w:val="00F93E4E"/>
    <w:rsid w:val="00F96F89"/>
    <w:rsid w:val="00FA1253"/>
    <w:rsid w:val="00FD1640"/>
    <w:rsid w:val="00FE1351"/>
    <w:rsid w:val="00FF4773"/>
    <w:rsid w:val="00FF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63D0A076-3A4A-410D-BC1C-B5E078B0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36685"/>
    <w:rPr>
      <w:sz w:val="24"/>
      <w:szCs w:val="24"/>
      <w:lang w:eastAsia="ar-SA"/>
    </w:rPr>
  </w:style>
  <w:style w:type="paragraph" w:styleId="Cmsor1">
    <w:name w:val="heading 1"/>
    <w:basedOn w:val="Norml"/>
    <w:next w:val="Norml"/>
    <w:qFormat/>
    <w:rsid w:val="00436685"/>
    <w:pPr>
      <w:keepNext/>
      <w:numPr>
        <w:numId w:val="1"/>
      </w:numPr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43668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4366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rsid w:val="00436685"/>
    <w:rPr>
      <w:rFonts w:ascii="Symbol" w:hAnsi="Symbol"/>
    </w:rPr>
  </w:style>
  <w:style w:type="character" w:customStyle="1" w:styleId="WW8Num2z1">
    <w:name w:val="WW8Num2z1"/>
    <w:rsid w:val="00436685"/>
    <w:rPr>
      <w:rFonts w:ascii="Courier New" w:hAnsi="Courier New" w:cs="Courier New"/>
    </w:rPr>
  </w:style>
  <w:style w:type="character" w:customStyle="1" w:styleId="WW8Num2z2">
    <w:name w:val="WW8Num2z2"/>
    <w:rsid w:val="00436685"/>
    <w:rPr>
      <w:rFonts w:ascii="Wingdings" w:hAnsi="Wingdings"/>
    </w:rPr>
  </w:style>
  <w:style w:type="character" w:customStyle="1" w:styleId="WW8Num3z0">
    <w:name w:val="WW8Num3z0"/>
    <w:rsid w:val="00436685"/>
    <w:rPr>
      <w:rFonts w:ascii="Symbol" w:hAnsi="Symbol"/>
    </w:rPr>
  </w:style>
  <w:style w:type="character" w:customStyle="1" w:styleId="WW8Num3z1">
    <w:name w:val="WW8Num3z1"/>
    <w:rsid w:val="00436685"/>
    <w:rPr>
      <w:rFonts w:ascii="Courier New" w:hAnsi="Courier New" w:cs="Courier New"/>
    </w:rPr>
  </w:style>
  <w:style w:type="character" w:customStyle="1" w:styleId="WW8Num3z2">
    <w:name w:val="WW8Num3z2"/>
    <w:rsid w:val="00436685"/>
    <w:rPr>
      <w:rFonts w:ascii="Wingdings" w:hAnsi="Wingdings"/>
    </w:rPr>
  </w:style>
  <w:style w:type="character" w:customStyle="1" w:styleId="WW8Num4z0">
    <w:name w:val="WW8Num4z0"/>
    <w:rsid w:val="00436685"/>
    <w:rPr>
      <w:rFonts w:ascii="Symbol" w:hAnsi="Symbol"/>
    </w:rPr>
  </w:style>
  <w:style w:type="character" w:customStyle="1" w:styleId="WW8Num4z1">
    <w:name w:val="WW8Num4z1"/>
    <w:rsid w:val="00436685"/>
    <w:rPr>
      <w:rFonts w:ascii="Courier New" w:hAnsi="Courier New" w:cs="Courier New"/>
    </w:rPr>
  </w:style>
  <w:style w:type="character" w:customStyle="1" w:styleId="WW8Num4z2">
    <w:name w:val="WW8Num4z2"/>
    <w:rsid w:val="00436685"/>
    <w:rPr>
      <w:rFonts w:ascii="Wingdings" w:hAnsi="Wingdings"/>
    </w:rPr>
  </w:style>
  <w:style w:type="character" w:customStyle="1" w:styleId="WW8Num5z0">
    <w:name w:val="WW8Num5z0"/>
    <w:rsid w:val="00436685"/>
    <w:rPr>
      <w:rFonts w:ascii="Symbol" w:hAnsi="Symbol"/>
    </w:rPr>
  </w:style>
  <w:style w:type="character" w:customStyle="1" w:styleId="WW8Num5z1">
    <w:name w:val="WW8Num5z1"/>
    <w:rsid w:val="00436685"/>
    <w:rPr>
      <w:rFonts w:ascii="Courier New" w:hAnsi="Courier New" w:cs="Courier New"/>
    </w:rPr>
  </w:style>
  <w:style w:type="character" w:customStyle="1" w:styleId="WW8Num5z2">
    <w:name w:val="WW8Num5z2"/>
    <w:rsid w:val="00436685"/>
    <w:rPr>
      <w:rFonts w:ascii="Wingdings" w:hAnsi="Wingdings"/>
    </w:rPr>
  </w:style>
  <w:style w:type="character" w:customStyle="1" w:styleId="WW8Num6z0">
    <w:name w:val="WW8Num6z0"/>
    <w:rsid w:val="00436685"/>
    <w:rPr>
      <w:rFonts w:ascii="Symbol" w:hAnsi="Symbol"/>
    </w:rPr>
  </w:style>
  <w:style w:type="character" w:customStyle="1" w:styleId="WW8Num6z1">
    <w:name w:val="WW8Num6z1"/>
    <w:rsid w:val="00436685"/>
    <w:rPr>
      <w:rFonts w:ascii="Courier New" w:hAnsi="Courier New" w:cs="Courier New"/>
    </w:rPr>
  </w:style>
  <w:style w:type="character" w:customStyle="1" w:styleId="WW8Num6z2">
    <w:name w:val="WW8Num6z2"/>
    <w:rsid w:val="00436685"/>
    <w:rPr>
      <w:rFonts w:ascii="Wingdings" w:hAnsi="Wingdings"/>
    </w:rPr>
  </w:style>
  <w:style w:type="character" w:customStyle="1" w:styleId="WW8Num7z0">
    <w:name w:val="WW8Num7z0"/>
    <w:rsid w:val="00436685"/>
    <w:rPr>
      <w:rFonts w:ascii="Symbol" w:hAnsi="Symbol"/>
    </w:rPr>
  </w:style>
  <w:style w:type="character" w:customStyle="1" w:styleId="WW8Num7z1">
    <w:name w:val="WW8Num7z1"/>
    <w:rsid w:val="00436685"/>
    <w:rPr>
      <w:rFonts w:ascii="Courier New" w:hAnsi="Courier New" w:cs="Courier New"/>
    </w:rPr>
  </w:style>
  <w:style w:type="character" w:customStyle="1" w:styleId="WW8Num7z2">
    <w:name w:val="WW8Num7z2"/>
    <w:rsid w:val="00436685"/>
    <w:rPr>
      <w:rFonts w:ascii="Wingdings" w:hAnsi="Wingdings"/>
    </w:rPr>
  </w:style>
  <w:style w:type="character" w:customStyle="1" w:styleId="WW8Num8z0">
    <w:name w:val="WW8Num8z0"/>
    <w:rsid w:val="00436685"/>
    <w:rPr>
      <w:rFonts w:ascii="Symbol" w:hAnsi="Symbol"/>
    </w:rPr>
  </w:style>
  <w:style w:type="character" w:customStyle="1" w:styleId="WW8Num8z1">
    <w:name w:val="WW8Num8z1"/>
    <w:rsid w:val="00436685"/>
    <w:rPr>
      <w:rFonts w:ascii="Courier New" w:hAnsi="Courier New" w:cs="Courier New"/>
    </w:rPr>
  </w:style>
  <w:style w:type="character" w:customStyle="1" w:styleId="WW8Num8z2">
    <w:name w:val="WW8Num8z2"/>
    <w:rsid w:val="00436685"/>
    <w:rPr>
      <w:rFonts w:ascii="Wingdings" w:hAnsi="Wingdings"/>
    </w:rPr>
  </w:style>
  <w:style w:type="character" w:customStyle="1" w:styleId="WW8Num9z0">
    <w:name w:val="WW8Num9z0"/>
    <w:rsid w:val="00436685"/>
    <w:rPr>
      <w:rFonts w:ascii="Symbol" w:hAnsi="Symbol"/>
    </w:rPr>
  </w:style>
  <w:style w:type="character" w:customStyle="1" w:styleId="WW8Num10z0">
    <w:name w:val="WW8Num10z0"/>
    <w:rsid w:val="00436685"/>
    <w:rPr>
      <w:rFonts w:ascii="Symbol" w:hAnsi="Symbol"/>
    </w:rPr>
  </w:style>
  <w:style w:type="character" w:customStyle="1" w:styleId="WW8Num11z0">
    <w:name w:val="WW8Num11z0"/>
    <w:rsid w:val="00436685"/>
    <w:rPr>
      <w:rFonts w:ascii="Symbol" w:hAnsi="Symbol"/>
    </w:rPr>
  </w:style>
  <w:style w:type="character" w:customStyle="1" w:styleId="WW8Num11z1">
    <w:name w:val="WW8Num11z1"/>
    <w:rsid w:val="00436685"/>
    <w:rPr>
      <w:rFonts w:ascii="Courier New" w:hAnsi="Courier New" w:cs="Courier New"/>
    </w:rPr>
  </w:style>
  <w:style w:type="character" w:customStyle="1" w:styleId="WW8Num11z2">
    <w:name w:val="WW8Num11z2"/>
    <w:rsid w:val="00436685"/>
    <w:rPr>
      <w:rFonts w:ascii="Wingdings" w:hAnsi="Wingdings"/>
    </w:rPr>
  </w:style>
  <w:style w:type="character" w:customStyle="1" w:styleId="WW8Num12z0">
    <w:name w:val="WW8Num12z0"/>
    <w:rsid w:val="00436685"/>
    <w:rPr>
      <w:rFonts w:ascii="Symbol" w:hAnsi="Symbol"/>
    </w:rPr>
  </w:style>
  <w:style w:type="character" w:customStyle="1" w:styleId="WW8Num12z1">
    <w:name w:val="WW8Num12z1"/>
    <w:rsid w:val="00436685"/>
    <w:rPr>
      <w:rFonts w:ascii="Courier New" w:hAnsi="Courier New" w:cs="Courier New"/>
    </w:rPr>
  </w:style>
  <w:style w:type="character" w:customStyle="1" w:styleId="WW8Num12z2">
    <w:name w:val="WW8Num12z2"/>
    <w:rsid w:val="00436685"/>
    <w:rPr>
      <w:rFonts w:ascii="Wingdings" w:hAnsi="Wingdings"/>
    </w:rPr>
  </w:style>
  <w:style w:type="character" w:customStyle="1" w:styleId="WW8Num13z0">
    <w:name w:val="WW8Num13z0"/>
    <w:rsid w:val="00436685"/>
    <w:rPr>
      <w:rFonts w:ascii="Symbol" w:hAnsi="Symbol"/>
    </w:rPr>
  </w:style>
  <w:style w:type="character" w:customStyle="1" w:styleId="WW8Num13z1">
    <w:name w:val="WW8Num13z1"/>
    <w:rsid w:val="00436685"/>
    <w:rPr>
      <w:rFonts w:ascii="Courier New" w:hAnsi="Courier New" w:cs="Courier New"/>
    </w:rPr>
  </w:style>
  <w:style w:type="character" w:customStyle="1" w:styleId="WW8Num13z2">
    <w:name w:val="WW8Num13z2"/>
    <w:rsid w:val="00436685"/>
    <w:rPr>
      <w:rFonts w:ascii="Wingdings" w:hAnsi="Wingdings"/>
    </w:rPr>
  </w:style>
  <w:style w:type="character" w:customStyle="1" w:styleId="WW8Num14z0">
    <w:name w:val="WW8Num14z0"/>
    <w:rsid w:val="00436685"/>
    <w:rPr>
      <w:rFonts w:ascii="Symbol" w:hAnsi="Symbol"/>
    </w:rPr>
  </w:style>
  <w:style w:type="character" w:customStyle="1" w:styleId="WW8Num15z0">
    <w:name w:val="WW8Num15z0"/>
    <w:rsid w:val="00436685"/>
    <w:rPr>
      <w:rFonts w:ascii="Symbol" w:hAnsi="Symbol"/>
    </w:rPr>
  </w:style>
  <w:style w:type="character" w:customStyle="1" w:styleId="WW8Num15z1">
    <w:name w:val="WW8Num15z1"/>
    <w:rsid w:val="00436685"/>
    <w:rPr>
      <w:rFonts w:ascii="Courier New" w:hAnsi="Courier New" w:cs="Courier New"/>
    </w:rPr>
  </w:style>
  <w:style w:type="character" w:customStyle="1" w:styleId="WW8Num15z2">
    <w:name w:val="WW8Num15z2"/>
    <w:rsid w:val="00436685"/>
    <w:rPr>
      <w:rFonts w:ascii="Wingdings" w:hAnsi="Wingdings"/>
    </w:rPr>
  </w:style>
  <w:style w:type="character" w:customStyle="1" w:styleId="WW8Num16z0">
    <w:name w:val="WW8Num16z0"/>
    <w:rsid w:val="00436685"/>
    <w:rPr>
      <w:rFonts w:ascii="Symbol" w:hAnsi="Symbol"/>
    </w:rPr>
  </w:style>
  <w:style w:type="character" w:customStyle="1" w:styleId="WW8Num17z0">
    <w:name w:val="WW8Num17z0"/>
    <w:rsid w:val="00436685"/>
    <w:rPr>
      <w:rFonts w:ascii="Symbol" w:hAnsi="Symbol"/>
    </w:rPr>
  </w:style>
  <w:style w:type="character" w:customStyle="1" w:styleId="WW8Num18z0">
    <w:name w:val="WW8Num18z0"/>
    <w:rsid w:val="00436685"/>
    <w:rPr>
      <w:rFonts w:ascii="Symbol" w:hAnsi="Symbol"/>
    </w:rPr>
  </w:style>
  <w:style w:type="character" w:customStyle="1" w:styleId="WW8Num18z1">
    <w:name w:val="WW8Num18z1"/>
    <w:rsid w:val="00436685"/>
    <w:rPr>
      <w:rFonts w:ascii="Courier New" w:hAnsi="Courier New" w:cs="Courier New"/>
    </w:rPr>
  </w:style>
  <w:style w:type="character" w:customStyle="1" w:styleId="WW8Num18z2">
    <w:name w:val="WW8Num18z2"/>
    <w:rsid w:val="00436685"/>
    <w:rPr>
      <w:rFonts w:ascii="Wingdings" w:hAnsi="Wingdings"/>
    </w:rPr>
  </w:style>
  <w:style w:type="character" w:customStyle="1" w:styleId="WW8Num19z0">
    <w:name w:val="WW8Num19z0"/>
    <w:rsid w:val="00436685"/>
    <w:rPr>
      <w:rFonts w:ascii="Symbol" w:hAnsi="Symbol"/>
    </w:rPr>
  </w:style>
  <w:style w:type="character" w:customStyle="1" w:styleId="WW8Num19z1">
    <w:name w:val="WW8Num19z1"/>
    <w:rsid w:val="00436685"/>
    <w:rPr>
      <w:rFonts w:ascii="Courier New" w:hAnsi="Courier New" w:cs="Courier New"/>
    </w:rPr>
  </w:style>
  <w:style w:type="character" w:customStyle="1" w:styleId="WW8Num19z2">
    <w:name w:val="WW8Num19z2"/>
    <w:rsid w:val="00436685"/>
    <w:rPr>
      <w:rFonts w:ascii="Wingdings" w:hAnsi="Wingdings"/>
    </w:rPr>
  </w:style>
  <w:style w:type="character" w:customStyle="1" w:styleId="WW8Num20z0">
    <w:name w:val="WW8Num20z0"/>
    <w:rsid w:val="00436685"/>
    <w:rPr>
      <w:rFonts w:ascii="Symbol" w:hAnsi="Symbol"/>
    </w:rPr>
  </w:style>
  <w:style w:type="character" w:customStyle="1" w:styleId="WW8Num21z0">
    <w:name w:val="WW8Num21z0"/>
    <w:rsid w:val="00436685"/>
    <w:rPr>
      <w:rFonts w:ascii="Symbol" w:hAnsi="Symbol"/>
    </w:rPr>
  </w:style>
  <w:style w:type="character" w:customStyle="1" w:styleId="WW8Num21z1">
    <w:name w:val="WW8Num21z1"/>
    <w:rsid w:val="00436685"/>
    <w:rPr>
      <w:rFonts w:ascii="Courier New" w:hAnsi="Courier New" w:cs="Courier New"/>
    </w:rPr>
  </w:style>
  <w:style w:type="character" w:customStyle="1" w:styleId="WW8Num21z2">
    <w:name w:val="WW8Num21z2"/>
    <w:rsid w:val="00436685"/>
    <w:rPr>
      <w:rFonts w:ascii="Wingdings" w:hAnsi="Wingdings"/>
    </w:rPr>
  </w:style>
  <w:style w:type="character" w:customStyle="1" w:styleId="WW8Num22z0">
    <w:name w:val="WW8Num22z0"/>
    <w:rsid w:val="00436685"/>
    <w:rPr>
      <w:rFonts w:ascii="Symbol" w:hAnsi="Symbol"/>
    </w:rPr>
  </w:style>
  <w:style w:type="character" w:customStyle="1" w:styleId="WW8Num22z1">
    <w:name w:val="WW8Num22z1"/>
    <w:rsid w:val="00436685"/>
    <w:rPr>
      <w:rFonts w:ascii="Courier New" w:hAnsi="Courier New" w:cs="Courier New"/>
    </w:rPr>
  </w:style>
  <w:style w:type="character" w:customStyle="1" w:styleId="WW8Num22z2">
    <w:name w:val="WW8Num22z2"/>
    <w:rsid w:val="00436685"/>
    <w:rPr>
      <w:rFonts w:ascii="Wingdings" w:hAnsi="Wingdings"/>
    </w:rPr>
  </w:style>
  <w:style w:type="character" w:customStyle="1" w:styleId="WW8Num23z0">
    <w:name w:val="WW8Num23z0"/>
    <w:rsid w:val="00436685"/>
    <w:rPr>
      <w:rFonts w:ascii="Symbol" w:hAnsi="Symbol"/>
    </w:rPr>
  </w:style>
  <w:style w:type="character" w:customStyle="1" w:styleId="WW8Num23z1">
    <w:name w:val="WW8Num23z1"/>
    <w:rsid w:val="00436685"/>
    <w:rPr>
      <w:rFonts w:ascii="Courier New" w:hAnsi="Courier New" w:cs="Courier New"/>
    </w:rPr>
  </w:style>
  <w:style w:type="character" w:customStyle="1" w:styleId="WW8Num23z2">
    <w:name w:val="WW8Num23z2"/>
    <w:rsid w:val="00436685"/>
    <w:rPr>
      <w:rFonts w:ascii="Wingdings" w:hAnsi="Wingdings"/>
    </w:rPr>
  </w:style>
  <w:style w:type="character" w:customStyle="1" w:styleId="WW8Num24z0">
    <w:name w:val="WW8Num24z0"/>
    <w:rsid w:val="00436685"/>
    <w:rPr>
      <w:rFonts w:ascii="Symbol" w:hAnsi="Symbol"/>
    </w:rPr>
  </w:style>
  <w:style w:type="character" w:customStyle="1" w:styleId="WW8Num24z1">
    <w:name w:val="WW8Num24z1"/>
    <w:rsid w:val="00436685"/>
    <w:rPr>
      <w:rFonts w:ascii="Courier New" w:hAnsi="Courier New" w:cs="Courier New"/>
    </w:rPr>
  </w:style>
  <w:style w:type="character" w:customStyle="1" w:styleId="WW8Num24z2">
    <w:name w:val="WW8Num24z2"/>
    <w:rsid w:val="00436685"/>
    <w:rPr>
      <w:rFonts w:ascii="Wingdings" w:hAnsi="Wingdings"/>
    </w:rPr>
  </w:style>
  <w:style w:type="character" w:customStyle="1" w:styleId="WW8Num25z0">
    <w:name w:val="WW8Num25z0"/>
    <w:rsid w:val="00436685"/>
    <w:rPr>
      <w:rFonts w:ascii="Symbol" w:hAnsi="Symbol"/>
    </w:rPr>
  </w:style>
  <w:style w:type="character" w:customStyle="1" w:styleId="WW8Num25z1">
    <w:name w:val="WW8Num25z1"/>
    <w:rsid w:val="00436685"/>
    <w:rPr>
      <w:rFonts w:ascii="Courier New" w:hAnsi="Courier New" w:cs="Courier New"/>
    </w:rPr>
  </w:style>
  <w:style w:type="character" w:customStyle="1" w:styleId="WW8Num25z2">
    <w:name w:val="WW8Num25z2"/>
    <w:rsid w:val="00436685"/>
    <w:rPr>
      <w:rFonts w:ascii="Wingdings" w:hAnsi="Wingdings"/>
    </w:rPr>
  </w:style>
  <w:style w:type="character" w:customStyle="1" w:styleId="WW8Num26z0">
    <w:name w:val="WW8Num26z0"/>
    <w:rsid w:val="00436685"/>
    <w:rPr>
      <w:rFonts w:ascii="Symbol" w:hAnsi="Symbol"/>
    </w:rPr>
  </w:style>
  <w:style w:type="character" w:customStyle="1" w:styleId="WW8Num26z1">
    <w:name w:val="WW8Num26z1"/>
    <w:rsid w:val="00436685"/>
    <w:rPr>
      <w:rFonts w:ascii="Courier New" w:hAnsi="Courier New" w:cs="Courier New"/>
    </w:rPr>
  </w:style>
  <w:style w:type="character" w:customStyle="1" w:styleId="WW8Num26z2">
    <w:name w:val="WW8Num26z2"/>
    <w:rsid w:val="00436685"/>
    <w:rPr>
      <w:rFonts w:ascii="Wingdings" w:hAnsi="Wingdings"/>
    </w:rPr>
  </w:style>
  <w:style w:type="character" w:customStyle="1" w:styleId="WW8Num27z0">
    <w:name w:val="WW8Num27z0"/>
    <w:rsid w:val="00436685"/>
    <w:rPr>
      <w:rFonts w:ascii="Symbol" w:hAnsi="Symbol"/>
    </w:rPr>
  </w:style>
  <w:style w:type="character" w:customStyle="1" w:styleId="WW8Num27z1">
    <w:name w:val="WW8Num27z1"/>
    <w:rsid w:val="00436685"/>
    <w:rPr>
      <w:rFonts w:ascii="Courier New" w:hAnsi="Courier New" w:cs="Courier New"/>
    </w:rPr>
  </w:style>
  <w:style w:type="character" w:customStyle="1" w:styleId="WW8Num27z2">
    <w:name w:val="WW8Num27z2"/>
    <w:rsid w:val="00436685"/>
    <w:rPr>
      <w:rFonts w:ascii="Wingdings" w:hAnsi="Wingdings"/>
    </w:rPr>
  </w:style>
  <w:style w:type="character" w:customStyle="1" w:styleId="WW8Num28z0">
    <w:name w:val="WW8Num28z0"/>
    <w:rsid w:val="00436685"/>
    <w:rPr>
      <w:rFonts w:ascii="Symbol" w:hAnsi="Symbol"/>
    </w:rPr>
  </w:style>
  <w:style w:type="character" w:customStyle="1" w:styleId="WW8Num29z0">
    <w:name w:val="WW8Num29z0"/>
    <w:rsid w:val="00436685"/>
    <w:rPr>
      <w:rFonts w:ascii="Symbol" w:hAnsi="Symbol"/>
    </w:rPr>
  </w:style>
  <w:style w:type="character" w:customStyle="1" w:styleId="WW8Num29z1">
    <w:name w:val="WW8Num29z1"/>
    <w:rsid w:val="00436685"/>
    <w:rPr>
      <w:rFonts w:ascii="Courier New" w:hAnsi="Courier New" w:cs="Courier New"/>
    </w:rPr>
  </w:style>
  <w:style w:type="character" w:customStyle="1" w:styleId="WW8Num29z2">
    <w:name w:val="WW8Num29z2"/>
    <w:rsid w:val="00436685"/>
    <w:rPr>
      <w:rFonts w:ascii="Wingdings" w:hAnsi="Wingdings"/>
    </w:rPr>
  </w:style>
  <w:style w:type="character" w:customStyle="1" w:styleId="WW8Num30z0">
    <w:name w:val="WW8Num30z0"/>
    <w:rsid w:val="00436685"/>
    <w:rPr>
      <w:rFonts w:ascii="Symbol" w:hAnsi="Symbol"/>
    </w:rPr>
  </w:style>
  <w:style w:type="character" w:customStyle="1" w:styleId="WW8Num31z0">
    <w:name w:val="WW8Num31z0"/>
    <w:rsid w:val="00436685"/>
    <w:rPr>
      <w:rFonts w:ascii="Symbol" w:hAnsi="Symbol"/>
    </w:rPr>
  </w:style>
  <w:style w:type="character" w:customStyle="1" w:styleId="WW8Num32z0">
    <w:name w:val="WW8Num32z0"/>
    <w:rsid w:val="00436685"/>
    <w:rPr>
      <w:rFonts w:ascii="Symbol" w:hAnsi="Symbol"/>
    </w:rPr>
  </w:style>
  <w:style w:type="character" w:customStyle="1" w:styleId="WW8Num32z1">
    <w:name w:val="WW8Num32z1"/>
    <w:rsid w:val="00436685"/>
    <w:rPr>
      <w:rFonts w:ascii="Courier New" w:hAnsi="Courier New" w:cs="Courier New"/>
    </w:rPr>
  </w:style>
  <w:style w:type="character" w:customStyle="1" w:styleId="WW8Num32z2">
    <w:name w:val="WW8Num32z2"/>
    <w:rsid w:val="00436685"/>
    <w:rPr>
      <w:rFonts w:ascii="Wingdings" w:hAnsi="Wingdings"/>
    </w:rPr>
  </w:style>
  <w:style w:type="character" w:customStyle="1" w:styleId="WW8Num33z1">
    <w:name w:val="WW8Num33z1"/>
    <w:rsid w:val="00436685"/>
    <w:rPr>
      <w:rFonts w:ascii="Symbol" w:hAnsi="Symbol"/>
    </w:rPr>
  </w:style>
  <w:style w:type="character" w:customStyle="1" w:styleId="WW8Num34z0">
    <w:name w:val="WW8Num34z0"/>
    <w:rsid w:val="00436685"/>
    <w:rPr>
      <w:rFonts w:ascii="Symbol" w:hAnsi="Symbol"/>
    </w:rPr>
  </w:style>
  <w:style w:type="character" w:customStyle="1" w:styleId="WW8Num34z1">
    <w:name w:val="WW8Num34z1"/>
    <w:rsid w:val="00436685"/>
    <w:rPr>
      <w:rFonts w:ascii="Courier New" w:hAnsi="Courier New" w:cs="Courier New"/>
    </w:rPr>
  </w:style>
  <w:style w:type="character" w:customStyle="1" w:styleId="WW8Num34z2">
    <w:name w:val="WW8Num34z2"/>
    <w:rsid w:val="00436685"/>
    <w:rPr>
      <w:rFonts w:ascii="Wingdings" w:hAnsi="Wingdings"/>
    </w:rPr>
  </w:style>
  <w:style w:type="character" w:customStyle="1" w:styleId="WW8Num35z0">
    <w:name w:val="WW8Num35z0"/>
    <w:rsid w:val="00436685"/>
    <w:rPr>
      <w:rFonts w:ascii="Symbol" w:hAnsi="Symbol"/>
    </w:rPr>
  </w:style>
  <w:style w:type="character" w:customStyle="1" w:styleId="WW8Num35z1">
    <w:name w:val="WW8Num35z1"/>
    <w:rsid w:val="00436685"/>
    <w:rPr>
      <w:rFonts w:ascii="Courier New" w:hAnsi="Courier New" w:cs="Courier New"/>
    </w:rPr>
  </w:style>
  <w:style w:type="character" w:customStyle="1" w:styleId="WW8Num35z2">
    <w:name w:val="WW8Num35z2"/>
    <w:rsid w:val="00436685"/>
    <w:rPr>
      <w:rFonts w:ascii="Wingdings" w:hAnsi="Wingdings"/>
    </w:rPr>
  </w:style>
  <w:style w:type="character" w:customStyle="1" w:styleId="WW8Num36z0">
    <w:name w:val="WW8Num36z0"/>
    <w:rsid w:val="00436685"/>
    <w:rPr>
      <w:rFonts w:ascii="Symbol" w:hAnsi="Symbol"/>
    </w:rPr>
  </w:style>
  <w:style w:type="character" w:customStyle="1" w:styleId="WW8Num37z0">
    <w:name w:val="WW8Num37z0"/>
    <w:rsid w:val="00436685"/>
    <w:rPr>
      <w:rFonts w:ascii="Symbol" w:hAnsi="Symbol"/>
    </w:rPr>
  </w:style>
  <w:style w:type="character" w:customStyle="1" w:styleId="WW8Num37z1">
    <w:name w:val="WW8Num37z1"/>
    <w:rsid w:val="00436685"/>
    <w:rPr>
      <w:rFonts w:ascii="Courier New" w:hAnsi="Courier New" w:cs="Courier New"/>
    </w:rPr>
  </w:style>
  <w:style w:type="character" w:customStyle="1" w:styleId="WW8Num37z2">
    <w:name w:val="WW8Num37z2"/>
    <w:rsid w:val="00436685"/>
    <w:rPr>
      <w:rFonts w:ascii="Wingdings" w:hAnsi="Wingdings"/>
    </w:rPr>
  </w:style>
  <w:style w:type="character" w:customStyle="1" w:styleId="WW8Num38z0">
    <w:name w:val="WW8Num38z0"/>
    <w:rsid w:val="00436685"/>
    <w:rPr>
      <w:rFonts w:ascii="Symbol" w:hAnsi="Symbol"/>
    </w:rPr>
  </w:style>
  <w:style w:type="character" w:customStyle="1" w:styleId="WW8Num38z1">
    <w:name w:val="WW8Num38z1"/>
    <w:rsid w:val="00436685"/>
    <w:rPr>
      <w:rFonts w:ascii="Courier New" w:hAnsi="Courier New" w:cs="Courier New"/>
    </w:rPr>
  </w:style>
  <w:style w:type="character" w:customStyle="1" w:styleId="WW8Num38z2">
    <w:name w:val="WW8Num38z2"/>
    <w:rsid w:val="00436685"/>
    <w:rPr>
      <w:rFonts w:ascii="Wingdings" w:hAnsi="Wingdings"/>
    </w:rPr>
  </w:style>
  <w:style w:type="character" w:customStyle="1" w:styleId="WW8Num39z0">
    <w:name w:val="WW8Num39z0"/>
    <w:rsid w:val="00436685"/>
    <w:rPr>
      <w:rFonts w:ascii="Symbol" w:hAnsi="Symbol"/>
    </w:rPr>
  </w:style>
  <w:style w:type="character" w:customStyle="1" w:styleId="WW8Num39z1">
    <w:name w:val="WW8Num39z1"/>
    <w:rsid w:val="00436685"/>
    <w:rPr>
      <w:rFonts w:ascii="Courier New" w:hAnsi="Courier New" w:cs="Courier New"/>
    </w:rPr>
  </w:style>
  <w:style w:type="character" w:customStyle="1" w:styleId="WW8Num39z2">
    <w:name w:val="WW8Num39z2"/>
    <w:rsid w:val="00436685"/>
    <w:rPr>
      <w:rFonts w:ascii="Wingdings" w:hAnsi="Wingdings"/>
    </w:rPr>
  </w:style>
  <w:style w:type="character" w:customStyle="1" w:styleId="WW8Num40z0">
    <w:name w:val="WW8Num40z0"/>
    <w:rsid w:val="00436685"/>
    <w:rPr>
      <w:rFonts w:ascii="Symbol" w:hAnsi="Symbol"/>
    </w:rPr>
  </w:style>
  <w:style w:type="character" w:customStyle="1" w:styleId="WW8Num40z1">
    <w:name w:val="WW8Num40z1"/>
    <w:rsid w:val="00436685"/>
    <w:rPr>
      <w:rFonts w:ascii="Courier New" w:hAnsi="Courier New" w:cs="Courier New"/>
    </w:rPr>
  </w:style>
  <w:style w:type="character" w:customStyle="1" w:styleId="WW8Num40z2">
    <w:name w:val="WW8Num40z2"/>
    <w:rsid w:val="00436685"/>
    <w:rPr>
      <w:rFonts w:ascii="Wingdings" w:hAnsi="Wingdings"/>
    </w:rPr>
  </w:style>
  <w:style w:type="character" w:customStyle="1" w:styleId="WW8Num41z0">
    <w:name w:val="WW8Num41z0"/>
    <w:rsid w:val="00436685"/>
    <w:rPr>
      <w:rFonts w:ascii="Symbol" w:hAnsi="Symbol"/>
    </w:rPr>
  </w:style>
  <w:style w:type="character" w:customStyle="1" w:styleId="WW8Num41z1">
    <w:name w:val="WW8Num41z1"/>
    <w:rsid w:val="00436685"/>
    <w:rPr>
      <w:rFonts w:ascii="Courier New" w:hAnsi="Courier New" w:cs="Courier New"/>
    </w:rPr>
  </w:style>
  <w:style w:type="character" w:customStyle="1" w:styleId="WW8Num41z2">
    <w:name w:val="WW8Num41z2"/>
    <w:rsid w:val="00436685"/>
    <w:rPr>
      <w:rFonts w:ascii="Wingdings" w:hAnsi="Wingdings"/>
    </w:rPr>
  </w:style>
  <w:style w:type="character" w:customStyle="1" w:styleId="WW8Num42z0">
    <w:name w:val="WW8Num42z0"/>
    <w:rsid w:val="00436685"/>
    <w:rPr>
      <w:rFonts w:ascii="Symbol" w:hAnsi="Symbol"/>
    </w:rPr>
  </w:style>
  <w:style w:type="character" w:customStyle="1" w:styleId="WW8Num42z1">
    <w:name w:val="WW8Num42z1"/>
    <w:rsid w:val="00436685"/>
    <w:rPr>
      <w:rFonts w:ascii="Courier New" w:hAnsi="Courier New" w:cs="Courier New"/>
    </w:rPr>
  </w:style>
  <w:style w:type="character" w:customStyle="1" w:styleId="WW8Num42z2">
    <w:name w:val="WW8Num42z2"/>
    <w:rsid w:val="00436685"/>
    <w:rPr>
      <w:rFonts w:ascii="Wingdings" w:hAnsi="Wingdings"/>
    </w:rPr>
  </w:style>
  <w:style w:type="character" w:customStyle="1" w:styleId="WW8Num43z0">
    <w:name w:val="WW8Num43z0"/>
    <w:rsid w:val="00436685"/>
    <w:rPr>
      <w:rFonts w:ascii="Symbol" w:hAnsi="Symbol"/>
    </w:rPr>
  </w:style>
  <w:style w:type="character" w:customStyle="1" w:styleId="WW8Num44z0">
    <w:name w:val="WW8Num44z0"/>
    <w:rsid w:val="00436685"/>
    <w:rPr>
      <w:rFonts w:ascii="Symbol" w:hAnsi="Symbol"/>
    </w:rPr>
  </w:style>
  <w:style w:type="character" w:customStyle="1" w:styleId="WW8Num44z1">
    <w:name w:val="WW8Num44z1"/>
    <w:rsid w:val="00436685"/>
    <w:rPr>
      <w:rFonts w:ascii="Courier New" w:hAnsi="Courier New" w:cs="Courier New"/>
    </w:rPr>
  </w:style>
  <w:style w:type="character" w:customStyle="1" w:styleId="WW8Num44z2">
    <w:name w:val="WW8Num44z2"/>
    <w:rsid w:val="00436685"/>
    <w:rPr>
      <w:rFonts w:ascii="Wingdings" w:hAnsi="Wingdings"/>
    </w:rPr>
  </w:style>
  <w:style w:type="character" w:customStyle="1" w:styleId="WW8Num45z0">
    <w:name w:val="WW8Num45z0"/>
    <w:rsid w:val="00436685"/>
    <w:rPr>
      <w:rFonts w:ascii="Symbol" w:hAnsi="Symbol"/>
    </w:rPr>
  </w:style>
  <w:style w:type="character" w:customStyle="1" w:styleId="WW8Num45z1">
    <w:name w:val="WW8Num45z1"/>
    <w:rsid w:val="00436685"/>
    <w:rPr>
      <w:rFonts w:ascii="Courier New" w:hAnsi="Courier New" w:cs="Courier New"/>
    </w:rPr>
  </w:style>
  <w:style w:type="character" w:customStyle="1" w:styleId="WW8Num45z2">
    <w:name w:val="WW8Num45z2"/>
    <w:rsid w:val="00436685"/>
    <w:rPr>
      <w:rFonts w:ascii="Wingdings" w:hAnsi="Wingdings"/>
    </w:rPr>
  </w:style>
  <w:style w:type="character" w:customStyle="1" w:styleId="WW8Num46z0">
    <w:name w:val="WW8Num46z0"/>
    <w:rsid w:val="00436685"/>
    <w:rPr>
      <w:rFonts w:ascii="Symbol" w:hAnsi="Symbol"/>
    </w:rPr>
  </w:style>
  <w:style w:type="character" w:customStyle="1" w:styleId="WW8Num46z1">
    <w:name w:val="WW8Num46z1"/>
    <w:rsid w:val="00436685"/>
    <w:rPr>
      <w:rFonts w:ascii="Wingdings" w:hAnsi="Wingdings"/>
    </w:rPr>
  </w:style>
  <w:style w:type="character" w:customStyle="1" w:styleId="WW8Num46z2">
    <w:name w:val="WW8Num46z2"/>
    <w:rsid w:val="00436685"/>
    <w:rPr>
      <w:rFonts w:ascii="Times New Roman" w:eastAsia="Times New Roman" w:hAnsi="Times New Roman" w:cs="Times New Roman"/>
    </w:rPr>
  </w:style>
  <w:style w:type="character" w:customStyle="1" w:styleId="WW8Num46z4">
    <w:name w:val="WW8Num46z4"/>
    <w:rsid w:val="00436685"/>
    <w:rPr>
      <w:rFonts w:ascii="Courier New" w:hAnsi="Courier New" w:cs="Courier New"/>
    </w:rPr>
  </w:style>
  <w:style w:type="character" w:customStyle="1" w:styleId="WW8Num47z0">
    <w:name w:val="WW8Num47z0"/>
    <w:rsid w:val="00436685"/>
    <w:rPr>
      <w:rFonts w:ascii="Symbol" w:hAnsi="Symbol"/>
    </w:rPr>
  </w:style>
  <w:style w:type="character" w:customStyle="1" w:styleId="WW8Num47z1">
    <w:name w:val="WW8Num47z1"/>
    <w:rsid w:val="00436685"/>
    <w:rPr>
      <w:rFonts w:ascii="Courier New" w:hAnsi="Courier New" w:cs="Courier New"/>
    </w:rPr>
  </w:style>
  <w:style w:type="character" w:customStyle="1" w:styleId="WW8Num47z2">
    <w:name w:val="WW8Num47z2"/>
    <w:rsid w:val="00436685"/>
    <w:rPr>
      <w:rFonts w:ascii="Wingdings" w:hAnsi="Wingdings"/>
    </w:rPr>
  </w:style>
  <w:style w:type="character" w:customStyle="1" w:styleId="WW8Num48z0">
    <w:name w:val="WW8Num48z0"/>
    <w:rsid w:val="00436685"/>
    <w:rPr>
      <w:rFonts w:ascii="Symbol" w:hAnsi="Symbol"/>
    </w:rPr>
  </w:style>
  <w:style w:type="character" w:customStyle="1" w:styleId="WW8Num48z1">
    <w:name w:val="WW8Num48z1"/>
    <w:rsid w:val="00436685"/>
    <w:rPr>
      <w:rFonts w:ascii="Courier New" w:hAnsi="Courier New" w:cs="Courier New"/>
    </w:rPr>
  </w:style>
  <w:style w:type="character" w:customStyle="1" w:styleId="WW8Num48z2">
    <w:name w:val="WW8Num48z2"/>
    <w:rsid w:val="00436685"/>
    <w:rPr>
      <w:rFonts w:ascii="Wingdings" w:hAnsi="Wingdings"/>
    </w:rPr>
  </w:style>
  <w:style w:type="character" w:customStyle="1" w:styleId="WW8Num49z0">
    <w:name w:val="WW8Num49z0"/>
    <w:rsid w:val="00436685"/>
    <w:rPr>
      <w:rFonts w:ascii="Symbol" w:hAnsi="Symbol"/>
    </w:rPr>
  </w:style>
  <w:style w:type="character" w:customStyle="1" w:styleId="WW8Num50z0">
    <w:name w:val="WW8Num50z0"/>
    <w:rsid w:val="00436685"/>
    <w:rPr>
      <w:rFonts w:ascii="Symbol" w:hAnsi="Symbol"/>
      <w:b w:val="0"/>
    </w:rPr>
  </w:style>
  <w:style w:type="character" w:customStyle="1" w:styleId="WW8Num51z0">
    <w:name w:val="WW8Num51z0"/>
    <w:rsid w:val="00436685"/>
    <w:rPr>
      <w:rFonts w:ascii="Symbol" w:hAnsi="Symbol"/>
    </w:rPr>
  </w:style>
  <w:style w:type="character" w:customStyle="1" w:styleId="WW8Num51z1">
    <w:name w:val="WW8Num51z1"/>
    <w:rsid w:val="00436685"/>
    <w:rPr>
      <w:rFonts w:ascii="Courier New" w:hAnsi="Courier New" w:cs="Courier New"/>
    </w:rPr>
  </w:style>
  <w:style w:type="character" w:customStyle="1" w:styleId="WW8Num51z2">
    <w:name w:val="WW8Num51z2"/>
    <w:rsid w:val="00436685"/>
    <w:rPr>
      <w:rFonts w:ascii="Wingdings" w:hAnsi="Wingdings"/>
    </w:rPr>
  </w:style>
  <w:style w:type="character" w:customStyle="1" w:styleId="WW8Num52z0">
    <w:name w:val="WW8Num52z0"/>
    <w:rsid w:val="00436685"/>
    <w:rPr>
      <w:rFonts w:ascii="Symbol" w:hAnsi="Symbol"/>
    </w:rPr>
  </w:style>
  <w:style w:type="character" w:customStyle="1" w:styleId="WW8Num52z1">
    <w:name w:val="WW8Num52z1"/>
    <w:rsid w:val="00436685"/>
    <w:rPr>
      <w:rFonts w:ascii="Courier New" w:hAnsi="Courier New" w:cs="Courier New"/>
    </w:rPr>
  </w:style>
  <w:style w:type="character" w:customStyle="1" w:styleId="WW8Num52z2">
    <w:name w:val="WW8Num52z2"/>
    <w:rsid w:val="00436685"/>
    <w:rPr>
      <w:rFonts w:ascii="Wingdings" w:hAnsi="Wingdings"/>
    </w:rPr>
  </w:style>
  <w:style w:type="character" w:customStyle="1" w:styleId="WW8Num53z0">
    <w:name w:val="WW8Num53z0"/>
    <w:rsid w:val="00436685"/>
    <w:rPr>
      <w:rFonts w:ascii="Symbol" w:hAnsi="Symbol"/>
    </w:rPr>
  </w:style>
  <w:style w:type="character" w:customStyle="1" w:styleId="WW8Num53z1">
    <w:name w:val="WW8Num53z1"/>
    <w:rsid w:val="00436685"/>
    <w:rPr>
      <w:rFonts w:ascii="Courier New" w:hAnsi="Courier New" w:cs="Courier New"/>
    </w:rPr>
  </w:style>
  <w:style w:type="character" w:customStyle="1" w:styleId="WW8Num53z2">
    <w:name w:val="WW8Num53z2"/>
    <w:rsid w:val="00436685"/>
    <w:rPr>
      <w:rFonts w:ascii="Wingdings" w:hAnsi="Wingdings"/>
    </w:rPr>
  </w:style>
  <w:style w:type="character" w:customStyle="1" w:styleId="WW8Num54z0">
    <w:name w:val="WW8Num54z0"/>
    <w:rsid w:val="00436685"/>
    <w:rPr>
      <w:rFonts w:ascii="Symbol" w:hAnsi="Symbol"/>
    </w:rPr>
  </w:style>
  <w:style w:type="character" w:customStyle="1" w:styleId="WW8Num54z1">
    <w:name w:val="WW8Num54z1"/>
    <w:rsid w:val="00436685"/>
    <w:rPr>
      <w:rFonts w:ascii="Courier New" w:hAnsi="Courier New" w:cs="Courier New"/>
    </w:rPr>
  </w:style>
  <w:style w:type="character" w:customStyle="1" w:styleId="WW8Num54z2">
    <w:name w:val="WW8Num54z2"/>
    <w:rsid w:val="00436685"/>
    <w:rPr>
      <w:rFonts w:ascii="Wingdings" w:hAnsi="Wingdings"/>
    </w:rPr>
  </w:style>
  <w:style w:type="character" w:customStyle="1" w:styleId="WW8Num55z0">
    <w:name w:val="WW8Num55z0"/>
    <w:rsid w:val="00436685"/>
    <w:rPr>
      <w:rFonts w:ascii="Symbol" w:hAnsi="Symbol"/>
    </w:rPr>
  </w:style>
  <w:style w:type="character" w:customStyle="1" w:styleId="WW8Num55z1">
    <w:name w:val="WW8Num55z1"/>
    <w:rsid w:val="00436685"/>
    <w:rPr>
      <w:rFonts w:ascii="Courier New" w:hAnsi="Courier New" w:cs="Courier New"/>
    </w:rPr>
  </w:style>
  <w:style w:type="character" w:customStyle="1" w:styleId="WW8Num55z2">
    <w:name w:val="WW8Num55z2"/>
    <w:rsid w:val="00436685"/>
    <w:rPr>
      <w:rFonts w:ascii="Wingdings" w:hAnsi="Wingdings"/>
    </w:rPr>
  </w:style>
  <w:style w:type="character" w:customStyle="1" w:styleId="WW8Num56z0">
    <w:name w:val="WW8Num56z0"/>
    <w:rsid w:val="00436685"/>
    <w:rPr>
      <w:rFonts w:ascii="Symbol" w:hAnsi="Symbol"/>
    </w:rPr>
  </w:style>
  <w:style w:type="character" w:customStyle="1" w:styleId="WW8Num56z1">
    <w:name w:val="WW8Num56z1"/>
    <w:rsid w:val="00436685"/>
    <w:rPr>
      <w:rFonts w:ascii="Courier New" w:hAnsi="Courier New" w:cs="Courier New"/>
    </w:rPr>
  </w:style>
  <w:style w:type="character" w:customStyle="1" w:styleId="WW8Num56z2">
    <w:name w:val="WW8Num56z2"/>
    <w:rsid w:val="00436685"/>
    <w:rPr>
      <w:rFonts w:ascii="Wingdings" w:hAnsi="Wingdings"/>
    </w:rPr>
  </w:style>
  <w:style w:type="character" w:customStyle="1" w:styleId="WW8Num57z0">
    <w:name w:val="WW8Num57z0"/>
    <w:rsid w:val="00436685"/>
    <w:rPr>
      <w:rFonts w:ascii="Symbol" w:hAnsi="Symbol"/>
    </w:rPr>
  </w:style>
  <w:style w:type="character" w:customStyle="1" w:styleId="WW8Num58z0">
    <w:name w:val="WW8Num58z0"/>
    <w:rsid w:val="00436685"/>
    <w:rPr>
      <w:rFonts w:ascii="Symbol" w:hAnsi="Symbol"/>
    </w:rPr>
  </w:style>
  <w:style w:type="character" w:customStyle="1" w:styleId="WW8Num58z1">
    <w:name w:val="WW8Num58z1"/>
    <w:rsid w:val="00436685"/>
    <w:rPr>
      <w:rFonts w:ascii="Courier New" w:hAnsi="Courier New" w:cs="Courier New"/>
    </w:rPr>
  </w:style>
  <w:style w:type="character" w:customStyle="1" w:styleId="WW8Num58z2">
    <w:name w:val="WW8Num58z2"/>
    <w:rsid w:val="00436685"/>
    <w:rPr>
      <w:rFonts w:ascii="Wingdings" w:hAnsi="Wingdings"/>
    </w:rPr>
  </w:style>
  <w:style w:type="character" w:customStyle="1" w:styleId="WW8Num59z0">
    <w:name w:val="WW8Num59z0"/>
    <w:rsid w:val="00436685"/>
    <w:rPr>
      <w:rFonts w:ascii="Symbol" w:hAnsi="Symbol"/>
    </w:rPr>
  </w:style>
  <w:style w:type="character" w:customStyle="1" w:styleId="WW8Num59z1">
    <w:name w:val="WW8Num59z1"/>
    <w:rsid w:val="00436685"/>
    <w:rPr>
      <w:rFonts w:ascii="Courier New" w:hAnsi="Courier New" w:cs="Courier New"/>
    </w:rPr>
  </w:style>
  <w:style w:type="character" w:customStyle="1" w:styleId="WW8Num59z2">
    <w:name w:val="WW8Num59z2"/>
    <w:rsid w:val="00436685"/>
    <w:rPr>
      <w:rFonts w:ascii="Wingdings" w:hAnsi="Wingdings"/>
    </w:rPr>
  </w:style>
  <w:style w:type="character" w:customStyle="1" w:styleId="WW8Num60z0">
    <w:name w:val="WW8Num60z0"/>
    <w:rsid w:val="00436685"/>
    <w:rPr>
      <w:rFonts w:ascii="Symbol" w:hAnsi="Symbol"/>
    </w:rPr>
  </w:style>
  <w:style w:type="character" w:customStyle="1" w:styleId="WW8Num60z1">
    <w:name w:val="WW8Num60z1"/>
    <w:rsid w:val="00436685"/>
    <w:rPr>
      <w:rFonts w:ascii="Courier New" w:hAnsi="Courier New" w:cs="Courier New"/>
    </w:rPr>
  </w:style>
  <w:style w:type="character" w:customStyle="1" w:styleId="WW8Num60z2">
    <w:name w:val="WW8Num60z2"/>
    <w:rsid w:val="00436685"/>
    <w:rPr>
      <w:rFonts w:ascii="Wingdings" w:hAnsi="Wingdings"/>
    </w:rPr>
  </w:style>
  <w:style w:type="character" w:customStyle="1" w:styleId="WW8Num61z0">
    <w:name w:val="WW8Num61z0"/>
    <w:rsid w:val="00436685"/>
    <w:rPr>
      <w:rFonts w:ascii="Symbol" w:hAnsi="Symbol"/>
    </w:rPr>
  </w:style>
  <w:style w:type="character" w:customStyle="1" w:styleId="WW8Num61z1">
    <w:name w:val="WW8Num61z1"/>
    <w:rsid w:val="00436685"/>
    <w:rPr>
      <w:rFonts w:ascii="Courier New" w:hAnsi="Courier New" w:cs="Courier New"/>
    </w:rPr>
  </w:style>
  <w:style w:type="character" w:customStyle="1" w:styleId="WW8Num61z2">
    <w:name w:val="WW8Num61z2"/>
    <w:rsid w:val="00436685"/>
    <w:rPr>
      <w:rFonts w:ascii="Wingdings" w:hAnsi="Wingdings"/>
    </w:rPr>
  </w:style>
  <w:style w:type="character" w:customStyle="1" w:styleId="WW8Num62z0">
    <w:name w:val="WW8Num62z0"/>
    <w:rsid w:val="00436685"/>
    <w:rPr>
      <w:rFonts w:ascii="Wingdings" w:hAnsi="Wingdings"/>
    </w:rPr>
  </w:style>
  <w:style w:type="character" w:customStyle="1" w:styleId="WW8Num62z1">
    <w:name w:val="WW8Num62z1"/>
    <w:rsid w:val="00436685"/>
    <w:rPr>
      <w:rFonts w:ascii="Symbol" w:hAnsi="Symbol"/>
    </w:rPr>
  </w:style>
  <w:style w:type="character" w:customStyle="1" w:styleId="WW8Num62z4">
    <w:name w:val="WW8Num62z4"/>
    <w:rsid w:val="00436685"/>
    <w:rPr>
      <w:rFonts w:ascii="Courier New" w:hAnsi="Courier New" w:cs="Courier New"/>
    </w:rPr>
  </w:style>
  <w:style w:type="character" w:customStyle="1" w:styleId="WW8Num63z0">
    <w:name w:val="WW8Num63z0"/>
    <w:rsid w:val="00436685"/>
    <w:rPr>
      <w:rFonts w:ascii="Symbol" w:hAnsi="Symbol"/>
    </w:rPr>
  </w:style>
  <w:style w:type="character" w:customStyle="1" w:styleId="WW8Num63z1">
    <w:name w:val="WW8Num63z1"/>
    <w:rsid w:val="00436685"/>
    <w:rPr>
      <w:rFonts w:ascii="Courier New" w:hAnsi="Courier New" w:cs="Courier New"/>
    </w:rPr>
  </w:style>
  <w:style w:type="character" w:customStyle="1" w:styleId="WW8Num63z2">
    <w:name w:val="WW8Num63z2"/>
    <w:rsid w:val="00436685"/>
    <w:rPr>
      <w:rFonts w:ascii="Wingdings" w:hAnsi="Wingdings"/>
    </w:rPr>
  </w:style>
  <w:style w:type="character" w:customStyle="1" w:styleId="WW8Num64z0">
    <w:name w:val="WW8Num64z0"/>
    <w:rsid w:val="00436685"/>
    <w:rPr>
      <w:rFonts w:ascii="Symbol" w:hAnsi="Symbol"/>
      <w:b w:val="0"/>
    </w:rPr>
  </w:style>
  <w:style w:type="character" w:customStyle="1" w:styleId="WW8Num65z0">
    <w:name w:val="WW8Num65z0"/>
    <w:rsid w:val="00436685"/>
    <w:rPr>
      <w:rFonts w:ascii="Symbol" w:hAnsi="Symbol"/>
    </w:rPr>
  </w:style>
  <w:style w:type="character" w:customStyle="1" w:styleId="WW8Num65z1">
    <w:name w:val="WW8Num65z1"/>
    <w:rsid w:val="00436685"/>
    <w:rPr>
      <w:rFonts w:ascii="Courier New" w:hAnsi="Courier New" w:cs="Courier New"/>
    </w:rPr>
  </w:style>
  <w:style w:type="character" w:customStyle="1" w:styleId="WW8Num65z2">
    <w:name w:val="WW8Num65z2"/>
    <w:rsid w:val="00436685"/>
    <w:rPr>
      <w:rFonts w:ascii="Wingdings" w:hAnsi="Wingdings"/>
    </w:rPr>
  </w:style>
  <w:style w:type="character" w:customStyle="1" w:styleId="WW8Num66z0">
    <w:name w:val="WW8Num66z0"/>
    <w:rsid w:val="00436685"/>
    <w:rPr>
      <w:rFonts w:ascii="Symbol" w:hAnsi="Symbol"/>
    </w:rPr>
  </w:style>
  <w:style w:type="character" w:customStyle="1" w:styleId="WW8Num66z1">
    <w:name w:val="WW8Num66z1"/>
    <w:rsid w:val="00436685"/>
    <w:rPr>
      <w:rFonts w:ascii="Courier New" w:hAnsi="Courier New" w:cs="Courier New"/>
    </w:rPr>
  </w:style>
  <w:style w:type="character" w:customStyle="1" w:styleId="WW8Num66z2">
    <w:name w:val="WW8Num66z2"/>
    <w:rsid w:val="00436685"/>
    <w:rPr>
      <w:rFonts w:ascii="Wingdings" w:hAnsi="Wingdings"/>
    </w:rPr>
  </w:style>
  <w:style w:type="character" w:customStyle="1" w:styleId="WW8Num67z0">
    <w:name w:val="WW8Num67z0"/>
    <w:rsid w:val="00436685"/>
    <w:rPr>
      <w:rFonts w:ascii="Symbol" w:hAnsi="Symbol"/>
    </w:rPr>
  </w:style>
  <w:style w:type="character" w:customStyle="1" w:styleId="WW8Num68z0">
    <w:name w:val="WW8Num68z0"/>
    <w:rsid w:val="00436685"/>
    <w:rPr>
      <w:rFonts w:ascii="Symbol" w:hAnsi="Symbol"/>
    </w:rPr>
  </w:style>
  <w:style w:type="character" w:customStyle="1" w:styleId="WW8Num68z1">
    <w:name w:val="WW8Num68z1"/>
    <w:rsid w:val="00436685"/>
    <w:rPr>
      <w:rFonts w:ascii="Courier New" w:hAnsi="Courier New" w:cs="Courier New"/>
    </w:rPr>
  </w:style>
  <w:style w:type="character" w:customStyle="1" w:styleId="WW8Num68z2">
    <w:name w:val="WW8Num68z2"/>
    <w:rsid w:val="00436685"/>
    <w:rPr>
      <w:rFonts w:ascii="Wingdings" w:hAnsi="Wingdings"/>
    </w:rPr>
  </w:style>
  <w:style w:type="character" w:customStyle="1" w:styleId="WW8Num69z0">
    <w:name w:val="WW8Num69z0"/>
    <w:rsid w:val="00436685"/>
    <w:rPr>
      <w:rFonts w:ascii="Symbol" w:hAnsi="Symbol"/>
    </w:rPr>
  </w:style>
  <w:style w:type="character" w:customStyle="1" w:styleId="WW8Num69z1">
    <w:name w:val="WW8Num69z1"/>
    <w:rsid w:val="00436685"/>
    <w:rPr>
      <w:rFonts w:ascii="Courier New" w:hAnsi="Courier New" w:cs="Courier New"/>
    </w:rPr>
  </w:style>
  <w:style w:type="character" w:customStyle="1" w:styleId="WW8Num69z2">
    <w:name w:val="WW8Num69z2"/>
    <w:rsid w:val="00436685"/>
    <w:rPr>
      <w:rFonts w:ascii="Wingdings" w:hAnsi="Wingdings"/>
    </w:rPr>
  </w:style>
  <w:style w:type="character" w:customStyle="1" w:styleId="WW8Num70z0">
    <w:name w:val="WW8Num70z0"/>
    <w:rsid w:val="00436685"/>
    <w:rPr>
      <w:rFonts w:ascii="Symbol" w:hAnsi="Symbol"/>
    </w:rPr>
  </w:style>
  <w:style w:type="character" w:customStyle="1" w:styleId="WW8Num70z1">
    <w:name w:val="WW8Num70z1"/>
    <w:rsid w:val="00436685"/>
    <w:rPr>
      <w:rFonts w:ascii="Courier New" w:hAnsi="Courier New" w:cs="Courier New"/>
    </w:rPr>
  </w:style>
  <w:style w:type="character" w:customStyle="1" w:styleId="WW8Num70z2">
    <w:name w:val="WW8Num70z2"/>
    <w:rsid w:val="00436685"/>
    <w:rPr>
      <w:rFonts w:ascii="Wingdings" w:hAnsi="Wingdings"/>
    </w:rPr>
  </w:style>
  <w:style w:type="character" w:customStyle="1" w:styleId="WW8Num71z0">
    <w:name w:val="WW8Num71z0"/>
    <w:rsid w:val="00436685"/>
    <w:rPr>
      <w:rFonts w:ascii="Symbol" w:hAnsi="Symbol"/>
    </w:rPr>
  </w:style>
  <w:style w:type="character" w:customStyle="1" w:styleId="WW8Num71z1">
    <w:name w:val="WW8Num71z1"/>
    <w:rsid w:val="00436685"/>
    <w:rPr>
      <w:rFonts w:ascii="Courier New" w:hAnsi="Courier New" w:cs="Courier New"/>
    </w:rPr>
  </w:style>
  <w:style w:type="character" w:customStyle="1" w:styleId="WW8Num71z2">
    <w:name w:val="WW8Num71z2"/>
    <w:rsid w:val="00436685"/>
    <w:rPr>
      <w:rFonts w:ascii="Wingdings" w:hAnsi="Wingdings"/>
    </w:rPr>
  </w:style>
  <w:style w:type="character" w:customStyle="1" w:styleId="WW8Num72z0">
    <w:name w:val="WW8Num72z0"/>
    <w:rsid w:val="00436685"/>
    <w:rPr>
      <w:rFonts w:ascii="Symbol" w:hAnsi="Symbol"/>
    </w:rPr>
  </w:style>
  <w:style w:type="character" w:customStyle="1" w:styleId="WW8Num72z1">
    <w:name w:val="WW8Num72z1"/>
    <w:rsid w:val="00436685"/>
    <w:rPr>
      <w:rFonts w:ascii="Courier New" w:hAnsi="Courier New" w:cs="Courier New"/>
    </w:rPr>
  </w:style>
  <w:style w:type="character" w:customStyle="1" w:styleId="WW8Num72z2">
    <w:name w:val="WW8Num72z2"/>
    <w:rsid w:val="00436685"/>
    <w:rPr>
      <w:rFonts w:ascii="Wingdings" w:hAnsi="Wingdings"/>
    </w:rPr>
  </w:style>
  <w:style w:type="character" w:customStyle="1" w:styleId="WW8Num73z0">
    <w:name w:val="WW8Num73z0"/>
    <w:rsid w:val="00436685"/>
    <w:rPr>
      <w:rFonts w:ascii="Symbol" w:hAnsi="Symbol"/>
    </w:rPr>
  </w:style>
  <w:style w:type="character" w:customStyle="1" w:styleId="WW8Num73z1">
    <w:name w:val="WW8Num73z1"/>
    <w:rsid w:val="00436685"/>
    <w:rPr>
      <w:rFonts w:ascii="Courier New" w:hAnsi="Courier New" w:cs="Courier New"/>
    </w:rPr>
  </w:style>
  <w:style w:type="character" w:customStyle="1" w:styleId="WW8Num73z2">
    <w:name w:val="WW8Num73z2"/>
    <w:rsid w:val="00436685"/>
    <w:rPr>
      <w:rFonts w:ascii="Wingdings" w:hAnsi="Wingdings"/>
    </w:rPr>
  </w:style>
  <w:style w:type="character" w:customStyle="1" w:styleId="WW8Num74z0">
    <w:name w:val="WW8Num74z0"/>
    <w:rsid w:val="00436685"/>
    <w:rPr>
      <w:rFonts w:ascii="Symbol" w:hAnsi="Symbol"/>
    </w:rPr>
  </w:style>
  <w:style w:type="character" w:customStyle="1" w:styleId="WW8Num75z0">
    <w:name w:val="WW8Num75z0"/>
    <w:rsid w:val="00436685"/>
    <w:rPr>
      <w:rFonts w:ascii="Symbol" w:hAnsi="Symbol"/>
    </w:rPr>
  </w:style>
  <w:style w:type="character" w:customStyle="1" w:styleId="WW8Num75z1">
    <w:name w:val="WW8Num75z1"/>
    <w:rsid w:val="00436685"/>
    <w:rPr>
      <w:rFonts w:ascii="Courier New" w:hAnsi="Courier New" w:cs="Courier New"/>
    </w:rPr>
  </w:style>
  <w:style w:type="character" w:customStyle="1" w:styleId="WW8Num75z2">
    <w:name w:val="WW8Num75z2"/>
    <w:rsid w:val="00436685"/>
    <w:rPr>
      <w:rFonts w:ascii="Wingdings" w:hAnsi="Wingdings"/>
    </w:rPr>
  </w:style>
  <w:style w:type="character" w:customStyle="1" w:styleId="WW8Num76z0">
    <w:name w:val="WW8Num76z0"/>
    <w:rsid w:val="00436685"/>
    <w:rPr>
      <w:rFonts w:ascii="Symbol" w:hAnsi="Symbol"/>
      <w:b w:val="0"/>
    </w:rPr>
  </w:style>
  <w:style w:type="character" w:customStyle="1" w:styleId="WW8Num76z1">
    <w:name w:val="WW8Num76z1"/>
    <w:rsid w:val="00436685"/>
    <w:rPr>
      <w:b w:val="0"/>
    </w:rPr>
  </w:style>
  <w:style w:type="character" w:customStyle="1" w:styleId="WW8Num77z0">
    <w:name w:val="WW8Num77z0"/>
    <w:rsid w:val="00436685"/>
    <w:rPr>
      <w:rFonts w:ascii="Symbol" w:hAnsi="Symbol"/>
    </w:rPr>
  </w:style>
  <w:style w:type="character" w:customStyle="1" w:styleId="WW8Num77z1">
    <w:name w:val="WW8Num77z1"/>
    <w:rsid w:val="00436685"/>
    <w:rPr>
      <w:rFonts w:ascii="Courier New" w:hAnsi="Courier New" w:cs="Courier New"/>
    </w:rPr>
  </w:style>
  <w:style w:type="character" w:customStyle="1" w:styleId="WW8Num77z2">
    <w:name w:val="WW8Num77z2"/>
    <w:rsid w:val="00436685"/>
    <w:rPr>
      <w:rFonts w:ascii="Wingdings" w:hAnsi="Wingdings"/>
    </w:rPr>
  </w:style>
  <w:style w:type="character" w:customStyle="1" w:styleId="WW8Num78z0">
    <w:name w:val="WW8Num78z0"/>
    <w:rsid w:val="00436685"/>
    <w:rPr>
      <w:rFonts w:ascii="Symbol" w:hAnsi="Symbol"/>
    </w:rPr>
  </w:style>
  <w:style w:type="character" w:customStyle="1" w:styleId="WW8Num78z1">
    <w:name w:val="WW8Num78z1"/>
    <w:rsid w:val="00436685"/>
    <w:rPr>
      <w:rFonts w:ascii="Courier New" w:hAnsi="Courier New" w:cs="Courier New"/>
    </w:rPr>
  </w:style>
  <w:style w:type="character" w:customStyle="1" w:styleId="WW8Num78z2">
    <w:name w:val="WW8Num78z2"/>
    <w:rsid w:val="00436685"/>
    <w:rPr>
      <w:rFonts w:ascii="Wingdings" w:hAnsi="Wingdings"/>
    </w:rPr>
  </w:style>
  <w:style w:type="character" w:customStyle="1" w:styleId="WW8Num79z0">
    <w:name w:val="WW8Num79z0"/>
    <w:rsid w:val="00436685"/>
    <w:rPr>
      <w:rFonts w:ascii="Symbol" w:hAnsi="Symbol"/>
    </w:rPr>
  </w:style>
  <w:style w:type="character" w:customStyle="1" w:styleId="WW8Num79z1">
    <w:name w:val="WW8Num79z1"/>
    <w:rsid w:val="00436685"/>
    <w:rPr>
      <w:rFonts w:ascii="Courier New" w:hAnsi="Courier New" w:cs="Courier New"/>
    </w:rPr>
  </w:style>
  <w:style w:type="character" w:customStyle="1" w:styleId="WW8Num79z2">
    <w:name w:val="WW8Num79z2"/>
    <w:rsid w:val="00436685"/>
    <w:rPr>
      <w:rFonts w:ascii="Wingdings" w:hAnsi="Wingdings"/>
    </w:rPr>
  </w:style>
  <w:style w:type="character" w:customStyle="1" w:styleId="WW8Num80z0">
    <w:name w:val="WW8Num80z0"/>
    <w:rsid w:val="00436685"/>
    <w:rPr>
      <w:rFonts w:ascii="Symbol" w:hAnsi="Symbol"/>
    </w:rPr>
  </w:style>
  <w:style w:type="character" w:customStyle="1" w:styleId="WW8Num80z1">
    <w:name w:val="WW8Num80z1"/>
    <w:rsid w:val="00436685"/>
    <w:rPr>
      <w:rFonts w:ascii="Courier New" w:hAnsi="Courier New" w:cs="Courier New"/>
    </w:rPr>
  </w:style>
  <w:style w:type="character" w:customStyle="1" w:styleId="WW8Num80z2">
    <w:name w:val="WW8Num80z2"/>
    <w:rsid w:val="00436685"/>
    <w:rPr>
      <w:rFonts w:ascii="Wingdings" w:hAnsi="Wingdings"/>
    </w:rPr>
  </w:style>
  <w:style w:type="character" w:customStyle="1" w:styleId="WW8Num81z0">
    <w:name w:val="WW8Num81z0"/>
    <w:rsid w:val="00436685"/>
    <w:rPr>
      <w:rFonts w:ascii="Symbol" w:hAnsi="Symbol"/>
    </w:rPr>
  </w:style>
  <w:style w:type="character" w:customStyle="1" w:styleId="WW8Num81z1">
    <w:name w:val="WW8Num81z1"/>
    <w:rsid w:val="00436685"/>
    <w:rPr>
      <w:rFonts w:ascii="Courier New" w:hAnsi="Courier New" w:cs="Courier New"/>
    </w:rPr>
  </w:style>
  <w:style w:type="character" w:customStyle="1" w:styleId="WW8Num81z2">
    <w:name w:val="WW8Num81z2"/>
    <w:rsid w:val="00436685"/>
    <w:rPr>
      <w:rFonts w:ascii="Wingdings" w:hAnsi="Wingdings"/>
    </w:rPr>
  </w:style>
  <w:style w:type="character" w:customStyle="1" w:styleId="WW8Num82z0">
    <w:name w:val="WW8Num82z0"/>
    <w:rsid w:val="00436685"/>
    <w:rPr>
      <w:rFonts w:ascii="Symbol" w:hAnsi="Symbol"/>
    </w:rPr>
  </w:style>
  <w:style w:type="character" w:customStyle="1" w:styleId="WW8Num82z1">
    <w:name w:val="WW8Num82z1"/>
    <w:rsid w:val="00436685"/>
    <w:rPr>
      <w:rFonts w:ascii="Courier New" w:hAnsi="Courier New" w:cs="Courier New"/>
    </w:rPr>
  </w:style>
  <w:style w:type="character" w:customStyle="1" w:styleId="WW8Num82z2">
    <w:name w:val="WW8Num82z2"/>
    <w:rsid w:val="00436685"/>
    <w:rPr>
      <w:rFonts w:ascii="Wingdings" w:hAnsi="Wingdings"/>
    </w:rPr>
  </w:style>
  <w:style w:type="character" w:customStyle="1" w:styleId="WW8Num83z0">
    <w:name w:val="WW8Num83z0"/>
    <w:rsid w:val="00436685"/>
    <w:rPr>
      <w:rFonts w:ascii="Symbol" w:hAnsi="Symbol"/>
    </w:rPr>
  </w:style>
  <w:style w:type="character" w:customStyle="1" w:styleId="WW8Num84z0">
    <w:name w:val="WW8Num84z0"/>
    <w:rsid w:val="00436685"/>
    <w:rPr>
      <w:rFonts w:ascii="Symbol" w:hAnsi="Symbol"/>
    </w:rPr>
  </w:style>
  <w:style w:type="character" w:customStyle="1" w:styleId="WW8Num84z1">
    <w:name w:val="WW8Num84z1"/>
    <w:rsid w:val="00436685"/>
    <w:rPr>
      <w:rFonts w:ascii="Courier New" w:hAnsi="Courier New" w:cs="Courier New"/>
    </w:rPr>
  </w:style>
  <w:style w:type="character" w:customStyle="1" w:styleId="WW8Num84z2">
    <w:name w:val="WW8Num84z2"/>
    <w:rsid w:val="00436685"/>
    <w:rPr>
      <w:rFonts w:ascii="Wingdings" w:hAnsi="Wingdings"/>
    </w:rPr>
  </w:style>
  <w:style w:type="character" w:customStyle="1" w:styleId="WW8Num85z0">
    <w:name w:val="WW8Num85z0"/>
    <w:rsid w:val="00436685"/>
    <w:rPr>
      <w:rFonts w:ascii="Symbol" w:hAnsi="Symbol"/>
    </w:rPr>
  </w:style>
  <w:style w:type="character" w:customStyle="1" w:styleId="WW8Num85z1">
    <w:name w:val="WW8Num85z1"/>
    <w:rsid w:val="00436685"/>
    <w:rPr>
      <w:rFonts w:ascii="Courier New" w:hAnsi="Courier New" w:cs="Courier New"/>
    </w:rPr>
  </w:style>
  <w:style w:type="character" w:customStyle="1" w:styleId="WW8Num85z2">
    <w:name w:val="WW8Num85z2"/>
    <w:rsid w:val="00436685"/>
    <w:rPr>
      <w:rFonts w:ascii="Wingdings" w:hAnsi="Wingdings"/>
    </w:rPr>
  </w:style>
  <w:style w:type="character" w:customStyle="1" w:styleId="WW8Num86z0">
    <w:name w:val="WW8Num86z0"/>
    <w:rsid w:val="00436685"/>
    <w:rPr>
      <w:rFonts w:ascii="Symbol" w:hAnsi="Symbol"/>
    </w:rPr>
  </w:style>
  <w:style w:type="character" w:customStyle="1" w:styleId="WW8Num87z0">
    <w:name w:val="WW8Num87z0"/>
    <w:rsid w:val="00436685"/>
    <w:rPr>
      <w:rFonts w:ascii="Symbol" w:hAnsi="Symbol"/>
    </w:rPr>
  </w:style>
  <w:style w:type="character" w:customStyle="1" w:styleId="WW8Num88z0">
    <w:name w:val="WW8Num88z0"/>
    <w:rsid w:val="00436685"/>
    <w:rPr>
      <w:rFonts w:ascii="Times New Roman" w:eastAsia="Times New Roman" w:hAnsi="Times New Roman" w:cs="Times New Roman"/>
    </w:rPr>
  </w:style>
  <w:style w:type="character" w:customStyle="1" w:styleId="WW8Num88z1">
    <w:name w:val="WW8Num88z1"/>
    <w:rsid w:val="00436685"/>
    <w:rPr>
      <w:rFonts w:ascii="Symbol" w:hAnsi="Symbol"/>
    </w:rPr>
  </w:style>
  <w:style w:type="character" w:customStyle="1" w:styleId="WW8Num88z2">
    <w:name w:val="WW8Num88z2"/>
    <w:rsid w:val="00436685"/>
    <w:rPr>
      <w:rFonts w:ascii="Wingdings" w:hAnsi="Wingdings"/>
    </w:rPr>
  </w:style>
  <w:style w:type="character" w:customStyle="1" w:styleId="WW8Num88z4">
    <w:name w:val="WW8Num88z4"/>
    <w:rsid w:val="00436685"/>
    <w:rPr>
      <w:rFonts w:ascii="Courier New" w:hAnsi="Courier New"/>
    </w:rPr>
  </w:style>
  <w:style w:type="character" w:customStyle="1" w:styleId="WW8Num89z0">
    <w:name w:val="WW8Num89z0"/>
    <w:rsid w:val="00436685"/>
    <w:rPr>
      <w:rFonts w:ascii="Symbol" w:hAnsi="Symbol"/>
    </w:rPr>
  </w:style>
  <w:style w:type="character" w:customStyle="1" w:styleId="WW8Num89z1">
    <w:name w:val="WW8Num89z1"/>
    <w:rsid w:val="00436685"/>
    <w:rPr>
      <w:rFonts w:ascii="Courier New" w:hAnsi="Courier New" w:cs="Courier New"/>
    </w:rPr>
  </w:style>
  <w:style w:type="character" w:customStyle="1" w:styleId="WW8Num89z2">
    <w:name w:val="WW8Num89z2"/>
    <w:rsid w:val="00436685"/>
    <w:rPr>
      <w:rFonts w:ascii="Wingdings" w:hAnsi="Wingdings"/>
    </w:rPr>
  </w:style>
  <w:style w:type="character" w:customStyle="1" w:styleId="WW8Num90z0">
    <w:name w:val="WW8Num90z0"/>
    <w:rsid w:val="00436685"/>
    <w:rPr>
      <w:rFonts w:ascii="Symbol" w:hAnsi="Symbol"/>
    </w:rPr>
  </w:style>
  <w:style w:type="character" w:customStyle="1" w:styleId="WW8Num90z1">
    <w:name w:val="WW8Num90z1"/>
    <w:rsid w:val="00436685"/>
    <w:rPr>
      <w:rFonts w:ascii="Courier New" w:hAnsi="Courier New" w:cs="Courier New"/>
    </w:rPr>
  </w:style>
  <w:style w:type="character" w:customStyle="1" w:styleId="WW8Num90z2">
    <w:name w:val="WW8Num90z2"/>
    <w:rsid w:val="00436685"/>
    <w:rPr>
      <w:rFonts w:ascii="Wingdings" w:hAnsi="Wingdings"/>
    </w:rPr>
  </w:style>
  <w:style w:type="character" w:customStyle="1" w:styleId="WW8Num91z0">
    <w:name w:val="WW8Num91z0"/>
    <w:rsid w:val="00436685"/>
    <w:rPr>
      <w:rFonts w:ascii="Symbol" w:hAnsi="Symbol"/>
      <w:b w:val="0"/>
    </w:rPr>
  </w:style>
  <w:style w:type="character" w:customStyle="1" w:styleId="WW8Num92z0">
    <w:name w:val="WW8Num92z0"/>
    <w:rsid w:val="00436685"/>
    <w:rPr>
      <w:rFonts w:ascii="Wingdings" w:hAnsi="Wingdings"/>
    </w:rPr>
  </w:style>
  <w:style w:type="character" w:customStyle="1" w:styleId="WW8Num92z1">
    <w:name w:val="WW8Num92z1"/>
    <w:rsid w:val="00436685"/>
    <w:rPr>
      <w:rFonts w:ascii="Courier New" w:hAnsi="Courier New" w:cs="Courier New"/>
    </w:rPr>
  </w:style>
  <w:style w:type="character" w:customStyle="1" w:styleId="WW8Num92z3">
    <w:name w:val="WW8Num92z3"/>
    <w:rsid w:val="00436685"/>
    <w:rPr>
      <w:rFonts w:ascii="Symbol" w:hAnsi="Symbol"/>
    </w:rPr>
  </w:style>
  <w:style w:type="character" w:customStyle="1" w:styleId="WW8Num93z0">
    <w:name w:val="WW8Num93z0"/>
    <w:rsid w:val="00436685"/>
    <w:rPr>
      <w:rFonts w:ascii="Symbol" w:hAnsi="Symbol"/>
    </w:rPr>
  </w:style>
  <w:style w:type="character" w:customStyle="1" w:styleId="WW8Num93z1">
    <w:name w:val="WW8Num93z1"/>
    <w:rsid w:val="00436685"/>
    <w:rPr>
      <w:rFonts w:ascii="Courier New" w:hAnsi="Courier New" w:cs="Courier New"/>
    </w:rPr>
  </w:style>
  <w:style w:type="character" w:customStyle="1" w:styleId="WW8Num93z2">
    <w:name w:val="WW8Num93z2"/>
    <w:rsid w:val="00436685"/>
    <w:rPr>
      <w:rFonts w:ascii="Wingdings" w:hAnsi="Wingdings"/>
    </w:rPr>
  </w:style>
  <w:style w:type="character" w:customStyle="1" w:styleId="WW8Num94z0">
    <w:name w:val="WW8Num94z0"/>
    <w:rsid w:val="00436685"/>
    <w:rPr>
      <w:rFonts w:ascii="Symbol" w:hAnsi="Symbol"/>
    </w:rPr>
  </w:style>
  <w:style w:type="character" w:customStyle="1" w:styleId="WW8Num94z1">
    <w:name w:val="WW8Num94z1"/>
    <w:rsid w:val="00436685"/>
    <w:rPr>
      <w:rFonts w:ascii="Courier New" w:hAnsi="Courier New" w:cs="Courier New"/>
    </w:rPr>
  </w:style>
  <w:style w:type="character" w:customStyle="1" w:styleId="WW8Num94z2">
    <w:name w:val="WW8Num94z2"/>
    <w:rsid w:val="00436685"/>
    <w:rPr>
      <w:rFonts w:ascii="Wingdings" w:hAnsi="Wingdings"/>
    </w:rPr>
  </w:style>
  <w:style w:type="character" w:customStyle="1" w:styleId="WW8Num95z0">
    <w:name w:val="WW8Num95z0"/>
    <w:rsid w:val="00436685"/>
    <w:rPr>
      <w:rFonts w:ascii="Symbol" w:hAnsi="Symbol"/>
    </w:rPr>
  </w:style>
  <w:style w:type="character" w:customStyle="1" w:styleId="WW8Num95z1">
    <w:name w:val="WW8Num95z1"/>
    <w:rsid w:val="00436685"/>
    <w:rPr>
      <w:rFonts w:ascii="Courier New" w:hAnsi="Courier New" w:cs="Courier New"/>
    </w:rPr>
  </w:style>
  <w:style w:type="character" w:customStyle="1" w:styleId="WW8Num95z2">
    <w:name w:val="WW8Num95z2"/>
    <w:rsid w:val="00436685"/>
    <w:rPr>
      <w:rFonts w:ascii="Wingdings" w:hAnsi="Wingdings"/>
    </w:rPr>
  </w:style>
  <w:style w:type="character" w:customStyle="1" w:styleId="WW8Num96z0">
    <w:name w:val="WW8Num96z0"/>
    <w:rsid w:val="00436685"/>
    <w:rPr>
      <w:rFonts w:ascii="Symbol" w:hAnsi="Symbol"/>
    </w:rPr>
  </w:style>
  <w:style w:type="character" w:customStyle="1" w:styleId="WW8Num96z1">
    <w:name w:val="WW8Num96z1"/>
    <w:rsid w:val="00436685"/>
    <w:rPr>
      <w:rFonts w:ascii="Courier New" w:hAnsi="Courier New" w:cs="Courier New"/>
    </w:rPr>
  </w:style>
  <w:style w:type="character" w:customStyle="1" w:styleId="WW8Num96z2">
    <w:name w:val="WW8Num96z2"/>
    <w:rsid w:val="00436685"/>
    <w:rPr>
      <w:rFonts w:ascii="Wingdings" w:hAnsi="Wingdings"/>
    </w:rPr>
  </w:style>
  <w:style w:type="character" w:customStyle="1" w:styleId="WW8Num97z0">
    <w:name w:val="WW8Num97z0"/>
    <w:rsid w:val="00436685"/>
    <w:rPr>
      <w:rFonts w:ascii="Symbol" w:hAnsi="Symbol"/>
    </w:rPr>
  </w:style>
  <w:style w:type="character" w:customStyle="1" w:styleId="WW8Num98z0">
    <w:name w:val="WW8Num98z0"/>
    <w:rsid w:val="00436685"/>
    <w:rPr>
      <w:rFonts w:ascii="Symbol" w:hAnsi="Symbol"/>
    </w:rPr>
  </w:style>
  <w:style w:type="character" w:customStyle="1" w:styleId="WW8Num99z0">
    <w:name w:val="WW8Num99z0"/>
    <w:rsid w:val="00436685"/>
    <w:rPr>
      <w:rFonts w:ascii="Symbol" w:hAnsi="Symbol"/>
    </w:rPr>
  </w:style>
  <w:style w:type="character" w:customStyle="1" w:styleId="WW8Num99z1">
    <w:name w:val="WW8Num99z1"/>
    <w:rsid w:val="00436685"/>
    <w:rPr>
      <w:rFonts w:ascii="Courier New" w:hAnsi="Courier New" w:cs="Courier New"/>
    </w:rPr>
  </w:style>
  <w:style w:type="character" w:customStyle="1" w:styleId="WW8Num99z2">
    <w:name w:val="WW8Num99z2"/>
    <w:rsid w:val="00436685"/>
    <w:rPr>
      <w:rFonts w:ascii="Wingdings" w:hAnsi="Wingdings"/>
    </w:rPr>
  </w:style>
  <w:style w:type="character" w:customStyle="1" w:styleId="WW8Num100z0">
    <w:name w:val="WW8Num100z0"/>
    <w:rsid w:val="00436685"/>
    <w:rPr>
      <w:rFonts w:ascii="Symbol" w:hAnsi="Symbol"/>
    </w:rPr>
  </w:style>
  <w:style w:type="character" w:customStyle="1" w:styleId="WW8Num100z1">
    <w:name w:val="WW8Num100z1"/>
    <w:rsid w:val="00436685"/>
    <w:rPr>
      <w:rFonts w:ascii="Courier New" w:hAnsi="Courier New" w:cs="Courier New"/>
    </w:rPr>
  </w:style>
  <w:style w:type="character" w:customStyle="1" w:styleId="WW8Num100z2">
    <w:name w:val="WW8Num100z2"/>
    <w:rsid w:val="00436685"/>
    <w:rPr>
      <w:rFonts w:ascii="Wingdings" w:hAnsi="Wingdings"/>
    </w:rPr>
  </w:style>
  <w:style w:type="character" w:customStyle="1" w:styleId="WW8Num101z0">
    <w:name w:val="WW8Num101z0"/>
    <w:rsid w:val="00436685"/>
    <w:rPr>
      <w:rFonts w:ascii="Wingdings" w:hAnsi="Wingdings"/>
    </w:rPr>
  </w:style>
  <w:style w:type="character" w:customStyle="1" w:styleId="WW8Num102z0">
    <w:name w:val="WW8Num102z0"/>
    <w:rsid w:val="00436685"/>
    <w:rPr>
      <w:rFonts w:ascii="Symbol" w:hAnsi="Symbol"/>
    </w:rPr>
  </w:style>
  <w:style w:type="character" w:customStyle="1" w:styleId="WW8Num103z0">
    <w:name w:val="WW8Num103z0"/>
    <w:rsid w:val="00436685"/>
    <w:rPr>
      <w:rFonts w:ascii="Symbol" w:hAnsi="Symbol"/>
    </w:rPr>
  </w:style>
  <w:style w:type="character" w:customStyle="1" w:styleId="WW8Num103z1">
    <w:name w:val="WW8Num103z1"/>
    <w:rsid w:val="00436685"/>
    <w:rPr>
      <w:rFonts w:ascii="Courier New" w:hAnsi="Courier New" w:cs="Courier New"/>
    </w:rPr>
  </w:style>
  <w:style w:type="character" w:customStyle="1" w:styleId="WW8Num103z2">
    <w:name w:val="WW8Num103z2"/>
    <w:rsid w:val="00436685"/>
    <w:rPr>
      <w:rFonts w:ascii="Wingdings" w:hAnsi="Wingdings"/>
    </w:rPr>
  </w:style>
  <w:style w:type="character" w:customStyle="1" w:styleId="WW8Num104z0">
    <w:name w:val="WW8Num104z0"/>
    <w:rsid w:val="00436685"/>
    <w:rPr>
      <w:rFonts w:ascii="Symbol" w:hAnsi="Symbol"/>
    </w:rPr>
  </w:style>
  <w:style w:type="character" w:customStyle="1" w:styleId="WW8Num105z0">
    <w:name w:val="WW8Num105z0"/>
    <w:rsid w:val="00436685"/>
    <w:rPr>
      <w:rFonts w:ascii="Symbol" w:hAnsi="Symbol"/>
    </w:rPr>
  </w:style>
  <w:style w:type="character" w:customStyle="1" w:styleId="WW8Num105z1">
    <w:name w:val="WW8Num105z1"/>
    <w:rsid w:val="00436685"/>
    <w:rPr>
      <w:rFonts w:ascii="Courier New" w:hAnsi="Courier New" w:cs="Courier New"/>
    </w:rPr>
  </w:style>
  <w:style w:type="character" w:customStyle="1" w:styleId="WW8Num105z2">
    <w:name w:val="WW8Num105z2"/>
    <w:rsid w:val="00436685"/>
    <w:rPr>
      <w:rFonts w:ascii="Wingdings" w:hAnsi="Wingdings"/>
    </w:rPr>
  </w:style>
  <w:style w:type="character" w:customStyle="1" w:styleId="WW8Num106z0">
    <w:name w:val="WW8Num106z0"/>
    <w:rsid w:val="00436685"/>
    <w:rPr>
      <w:rFonts w:ascii="Symbol" w:hAnsi="Symbol"/>
    </w:rPr>
  </w:style>
  <w:style w:type="character" w:customStyle="1" w:styleId="WW8Num106z1">
    <w:name w:val="WW8Num106z1"/>
    <w:rsid w:val="00436685"/>
    <w:rPr>
      <w:rFonts w:ascii="Courier New" w:hAnsi="Courier New" w:cs="Courier New"/>
    </w:rPr>
  </w:style>
  <w:style w:type="character" w:customStyle="1" w:styleId="WW8Num106z2">
    <w:name w:val="WW8Num106z2"/>
    <w:rsid w:val="00436685"/>
    <w:rPr>
      <w:rFonts w:ascii="Wingdings" w:hAnsi="Wingdings"/>
    </w:rPr>
  </w:style>
  <w:style w:type="character" w:customStyle="1" w:styleId="WW8Num107z0">
    <w:name w:val="WW8Num107z0"/>
    <w:rsid w:val="00436685"/>
    <w:rPr>
      <w:rFonts w:ascii="Symbol" w:hAnsi="Symbol"/>
    </w:rPr>
  </w:style>
  <w:style w:type="character" w:customStyle="1" w:styleId="WW8Num107z1">
    <w:name w:val="WW8Num107z1"/>
    <w:rsid w:val="00436685"/>
    <w:rPr>
      <w:rFonts w:ascii="Courier New" w:hAnsi="Courier New" w:cs="Courier New"/>
    </w:rPr>
  </w:style>
  <w:style w:type="character" w:customStyle="1" w:styleId="WW8Num107z2">
    <w:name w:val="WW8Num107z2"/>
    <w:rsid w:val="00436685"/>
    <w:rPr>
      <w:rFonts w:ascii="Wingdings" w:hAnsi="Wingdings"/>
    </w:rPr>
  </w:style>
  <w:style w:type="character" w:customStyle="1" w:styleId="WW8Num108z0">
    <w:name w:val="WW8Num108z0"/>
    <w:rsid w:val="00436685"/>
    <w:rPr>
      <w:rFonts w:ascii="Symbol" w:hAnsi="Symbol"/>
    </w:rPr>
  </w:style>
  <w:style w:type="character" w:customStyle="1" w:styleId="WW8Num109z0">
    <w:name w:val="WW8Num109z0"/>
    <w:rsid w:val="00436685"/>
    <w:rPr>
      <w:rFonts w:ascii="Symbol" w:hAnsi="Symbol"/>
    </w:rPr>
  </w:style>
  <w:style w:type="character" w:customStyle="1" w:styleId="WW8Num109z1">
    <w:name w:val="WW8Num109z1"/>
    <w:rsid w:val="00436685"/>
    <w:rPr>
      <w:rFonts w:ascii="Courier New" w:hAnsi="Courier New" w:cs="Courier New"/>
    </w:rPr>
  </w:style>
  <w:style w:type="character" w:customStyle="1" w:styleId="WW8Num109z2">
    <w:name w:val="WW8Num109z2"/>
    <w:rsid w:val="00436685"/>
    <w:rPr>
      <w:rFonts w:ascii="Wingdings" w:hAnsi="Wingdings"/>
    </w:rPr>
  </w:style>
  <w:style w:type="character" w:customStyle="1" w:styleId="WW8Num110z0">
    <w:name w:val="WW8Num110z0"/>
    <w:rsid w:val="00436685"/>
    <w:rPr>
      <w:rFonts w:ascii="Symbol" w:hAnsi="Symbol"/>
    </w:rPr>
  </w:style>
  <w:style w:type="character" w:customStyle="1" w:styleId="WW8Num110z1">
    <w:name w:val="WW8Num110z1"/>
    <w:rsid w:val="00436685"/>
    <w:rPr>
      <w:rFonts w:ascii="Courier New" w:hAnsi="Courier New" w:cs="Courier New"/>
    </w:rPr>
  </w:style>
  <w:style w:type="character" w:customStyle="1" w:styleId="WW8Num110z2">
    <w:name w:val="WW8Num110z2"/>
    <w:rsid w:val="00436685"/>
    <w:rPr>
      <w:rFonts w:ascii="Wingdings" w:hAnsi="Wingdings"/>
    </w:rPr>
  </w:style>
  <w:style w:type="character" w:customStyle="1" w:styleId="WW8Num111z0">
    <w:name w:val="WW8Num111z0"/>
    <w:rsid w:val="00436685"/>
    <w:rPr>
      <w:rFonts w:ascii="Symbol" w:hAnsi="Symbol"/>
    </w:rPr>
  </w:style>
  <w:style w:type="character" w:customStyle="1" w:styleId="WW8Num112z0">
    <w:name w:val="WW8Num112z0"/>
    <w:rsid w:val="00436685"/>
    <w:rPr>
      <w:rFonts w:ascii="Symbol" w:hAnsi="Symbol"/>
    </w:rPr>
  </w:style>
  <w:style w:type="character" w:customStyle="1" w:styleId="WW8Num113z0">
    <w:name w:val="WW8Num113z0"/>
    <w:rsid w:val="00436685"/>
    <w:rPr>
      <w:rFonts w:ascii="Symbol" w:hAnsi="Symbol"/>
    </w:rPr>
  </w:style>
  <w:style w:type="character" w:customStyle="1" w:styleId="WW8Num114z0">
    <w:name w:val="WW8Num114z0"/>
    <w:rsid w:val="00436685"/>
    <w:rPr>
      <w:rFonts w:ascii="Symbol" w:hAnsi="Symbol"/>
    </w:rPr>
  </w:style>
  <w:style w:type="character" w:customStyle="1" w:styleId="WW8Num114z1">
    <w:name w:val="WW8Num114z1"/>
    <w:rsid w:val="00436685"/>
    <w:rPr>
      <w:rFonts w:ascii="Wingdings" w:hAnsi="Wingdings" w:cs="Times New Roman"/>
    </w:rPr>
  </w:style>
  <w:style w:type="character" w:customStyle="1" w:styleId="WW8Num114z2">
    <w:name w:val="WW8Num114z2"/>
    <w:rsid w:val="00436685"/>
    <w:rPr>
      <w:rFonts w:ascii="Wingdings" w:hAnsi="Wingdings"/>
    </w:rPr>
  </w:style>
  <w:style w:type="character" w:customStyle="1" w:styleId="WW8Num114z4">
    <w:name w:val="WW8Num114z4"/>
    <w:rsid w:val="00436685"/>
    <w:rPr>
      <w:rFonts w:ascii="Courier New" w:hAnsi="Courier New" w:cs="Courier New"/>
    </w:rPr>
  </w:style>
  <w:style w:type="character" w:customStyle="1" w:styleId="WW8NumSt4z0">
    <w:name w:val="WW8NumSt4z0"/>
    <w:rsid w:val="00436685"/>
    <w:rPr>
      <w:rFonts w:ascii="Symbol" w:hAnsi="Symbol"/>
    </w:rPr>
  </w:style>
  <w:style w:type="character" w:customStyle="1" w:styleId="WW8NumSt4z1">
    <w:name w:val="WW8NumSt4z1"/>
    <w:rsid w:val="00436685"/>
    <w:rPr>
      <w:rFonts w:ascii="Courier New" w:hAnsi="Courier New" w:cs="Courier New"/>
    </w:rPr>
  </w:style>
  <w:style w:type="character" w:customStyle="1" w:styleId="WW8NumSt4z2">
    <w:name w:val="WW8NumSt4z2"/>
    <w:rsid w:val="00436685"/>
    <w:rPr>
      <w:rFonts w:ascii="Wingdings" w:hAnsi="Wingdings"/>
    </w:rPr>
  </w:style>
  <w:style w:type="character" w:customStyle="1" w:styleId="Bekezdsalapbettpusa1">
    <w:name w:val="Bekezdés alapbetűtípusa1"/>
    <w:rsid w:val="00436685"/>
  </w:style>
  <w:style w:type="character" w:styleId="Oldalszm">
    <w:name w:val="page number"/>
    <w:basedOn w:val="Bekezdsalapbettpusa1"/>
    <w:rsid w:val="00436685"/>
  </w:style>
  <w:style w:type="character" w:customStyle="1" w:styleId="lfejChar">
    <w:name w:val="Élőfej Char"/>
    <w:basedOn w:val="Bekezdsalapbettpusa1"/>
    <w:rsid w:val="00436685"/>
    <w:rPr>
      <w:sz w:val="24"/>
      <w:szCs w:val="24"/>
    </w:rPr>
  </w:style>
  <w:style w:type="character" w:customStyle="1" w:styleId="Cmsor2Char">
    <w:name w:val="Címsor 2 Char"/>
    <w:basedOn w:val="Bekezdsalapbettpusa1"/>
    <w:rsid w:val="00436685"/>
    <w:rPr>
      <w:rFonts w:ascii="Arial" w:hAnsi="Arial" w:cs="Arial"/>
      <w:b/>
      <w:bCs/>
      <w:i/>
      <w:iCs/>
      <w:sz w:val="28"/>
      <w:szCs w:val="28"/>
    </w:rPr>
  </w:style>
  <w:style w:type="character" w:customStyle="1" w:styleId="llbChar">
    <w:name w:val="Élőláb Char"/>
    <w:basedOn w:val="Bekezdsalapbettpusa1"/>
    <w:rsid w:val="00436685"/>
    <w:rPr>
      <w:sz w:val="24"/>
      <w:szCs w:val="24"/>
    </w:rPr>
  </w:style>
  <w:style w:type="character" w:customStyle="1" w:styleId="Felsorolsjel">
    <w:name w:val="Felsorolásjel"/>
    <w:rsid w:val="00436685"/>
    <w:rPr>
      <w:rFonts w:ascii="OpenSymbol" w:eastAsia="OpenSymbol" w:hAnsi="OpenSymbol" w:cs="OpenSymbol"/>
    </w:rPr>
  </w:style>
  <w:style w:type="character" w:customStyle="1" w:styleId="Szmozsjelek">
    <w:name w:val="Számozásjelek"/>
    <w:rsid w:val="00436685"/>
  </w:style>
  <w:style w:type="paragraph" w:customStyle="1" w:styleId="Cmsor">
    <w:name w:val="Címsor"/>
    <w:basedOn w:val="Norml"/>
    <w:next w:val="Szvegtrzs"/>
    <w:rsid w:val="0043668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zvegtrzs">
    <w:name w:val="Body Text"/>
    <w:basedOn w:val="Norml"/>
    <w:rsid w:val="00436685"/>
    <w:rPr>
      <w:b/>
      <w:bCs/>
    </w:rPr>
  </w:style>
  <w:style w:type="paragraph" w:styleId="Lista">
    <w:name w:val="List"/>
    <w:basedOn w:val="Szvegtrzs"/>
    <w:rsid w:val="00436685"/>
    <w:rPr>
      <w:rFonts w:cs="Mangal"/>
    </w:rPr>
  </w:style>
  <w:style w:type="paragraph" w:customStyle="1" w:styleId="Felirat">
    <w:name w:val="Felirat"/>
    <w:basedOn w:val="Norml"/>
    <w:rsid w:val="00436685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436685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rsid w:val="00436685"/>
    <w:rPr>
      <w:i/>
      <w:iCs/>
    </w:rPr>
  </w:style>
  <w:style w:type="paragraph" w:styleId="Cm">
    <w:name w:val="Title"/>
    <w:basedOn w:val="Norml"/>
    <w:next w:val="Alcm"/>
    <w:qFormat/>
    <w:rsid w:val="00436685"/>
    <w:pPr>
      <w:jc w:val="center"/>
    </w:pPr>
    <w:rPr>
      <w:sz w:val="28"/>
    </w:rPr>
  </w:style>
  <w:style w:type="paragraph" w:styleId="Alcm">
    <w:name w:val="Subtitle"/>
    <w:basedOn w:val="Cmsor"/>
    <w:next w:val="Szvegtrzs"/>
    <w:qFormat/>
    <w:rsid w:val="00436685"/>
    <w:pPr>
      <w:jc w:val="center"/>
    </w:pPr>
    <w:rPr>
      <w:i/>
      <w:iCs/>
    </w:rPr>
  </w:style>
  <w:style w:type="paragraph" w:styleId="llb">
    <w:name w:val="footer"/>
    <w:basedOn w:val="Norml"/>
    <w:rsid w:val="00436685"/>
    <w:pPr>
      <w:tabs>
        <w:tab w:val="center" w:pos="4536"/>
        <w:tab w:val="right" w:pos="9072"/>
      </w:tabs>
    </w:pPr>
  </w:style>
  <w:style w:type="paragraph" w:styleId="lfej">
    <w:name w:val="header"/>
    <w:basedOn w:val="Norml"/>
    <w:rsid w:val="00436685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rsid w:val="00436685"/>
    <w:pPr>
      <w:suppressLineNumbers/>
    </w:pPr>
  </w:style>
  <w:style w:type="paragraph" w:customStyle="1" w:styleId="Tblzatfejlc">
    <w:name w:val="Táblázatfejléc"/>
    <w:basedOn w:val="Tblzattartalom"/>
    <w:rsid w:val="00436685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436685"/>
  </w:style>
  <w:style w:type="table" w:styleId="Rcsostblzat">
    <w:name w:val="Table Grid"/>
    <w:basedOn w:val="Normltblzat"/>
    <w:rsid w:val="003C0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C2A2C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B7707-4A13-4396-B3B1-BF687B20C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5378</Words>
  <Characters>37116</Characters>
  <Application>Microsoft Office Word</Application>
  <DocSecurity>0</DocSecurity>
  <Lines>309</Lines>
  <Paragraphs>84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Csecsemő- és gyermeknevelő gondozó szak</vt:lpstr>
    </vt:vector>
  </TitlesOfParts>
  <Company>Otthon</Company>
  <LinksUpToDate>false</LinksUpToDate>
  <CharactersWithSpaces>42410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Csecsemő- és gyermeknevelő gondozó szak</dc:title>
  <dc:creator>Admin</dc:creator>
  <cp:lastModifiedBy>Borné Péter Orsolya</cp:lastModifiedBy>
  <cp:revision>2</cp:revision>
  <cp:lastPrinted>2013-11-22T12:43:00Z</cp:lastPrinted>
  <dcterms:created xsi:type="dcterms:W3CDTF">2016-05-31T10:45:00Z</dcterms:created>
  <dcterms:modified xsi:type="dcterms:W3CDTF">2016-05-31T10:45:00Z</dcterms:modified>
</cp:coreProperties>
</file>